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274" w:rsidRDefault="006A6DD9" w:rsidP="00C8127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Отчет</w:t>
      </w:r>
      <w:r w:rsidR="00713CB3" w:rsidRPr="002C35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 самообследовании </w:t>
      </w:r>
      <w:r w:rsidR="00E7083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МБОУ «СОШ №49» </w:t>
      </w:r>
      <w:r w:rsidR="00713CB3" w:rsidRPr="002C35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в 2019 году: </w:t>
      </w:r>
    </w:p>
    <w:p w:rsidR="00713CB3" w:rsidRPr="002C351B" w:rsidRDefault="00713CB3" w:rsidP="00C8127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C35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структура документа</w:t>
      </w:r>
    </w:p>
    <w:tbl>
      <w:tblPr>
        <w:tblW w:w="11057" w:type="dxa"/>
        <w:tblCellSpacing w:w="22" w:type="dxa"/>
        <w:tblInd w:w="-1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55"/>
        <w:gridCol w:w="8802"/>
      </w:tblGrid>
      <w:tr w:rsidR="00713CB3" w:rsidRPr="002C351B" w:rsidTr="00C413E1">
        <w:trPr>
          <w:tblHeader/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разделов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Содержание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10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Аналитическая часть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24C0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Общая</w:t>
            </w:r>
          </w:p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информация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A2D" w:rsidRPr="00CF6A2D" w:rsidRDefault="00CF6A2D" w:rsidP="00CF6A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CF6A2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Полное наименование учреждения, адрес, контактные данные.</w:t>
            </w:r>
          </w:p>
          <w:p w:rsidR="00CF6A2D" w:rsidRDefault="00CF6A2D" w:rsidP="00CF6A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Муниципальное бюджетное общеобразовательное учреждение «Средняя общеобразовательная школа»</w:t>
            </w:r>
          </w:p>
          <w:p w:rsidR="00713CB3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6A2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Информация об учредителе, ФИО руководителя</w:t>
            </w:r>
          </w:p>
          <w:p w:rsidR="002962AD" w:rsidRDefault="002962AD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Учредитель – </w:t>
            </w:r>
            <w:r w:rsidR="00C261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дминистрация г.Махачкалы</w:t>
            </w:r>
          </w:p>
          <w:p w:rsidR="00CF6A2D" w:rsidRPr="002C351B" w:rsidRDefault="006E58FA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Директор - </w:t>
            </w:r>
            <w:r w:rsidR="00CF6A2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Магомедов </w:t>
            </w:r>
            <w:proofErr w:type="spellStart"/>
            <w:r w:rsidR="00CF6A2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Гаджиомар</w:t>
            </w:r>
            <w:proofErr w:type="spellEnd"/>
            <w:r w:rsidR="00CF6A2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CF6A2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Гусейнович</w:t>
            </w:r>
            <w:proofErr w:type="spellEnd"/>
          </w:p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Реквизиты лицензионного разрешения на ведение образовательной деятельности, свидетельства о госаккредитации.</w:t>
            </w:r>
            <w:r w:rsidR="002962A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отсутствуют</w:t>
            </w:r>
          </w:p>
          <w:p w:rsidR="00CF6A2D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6A2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Режим работы</w:t>
            </w:r>
            <w:r w:rsidR="00CF6A2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:</w:t>
            </w:r>
            <w:r w:rsidR="00CF6A2D" w:rsidRPr="00CF6A2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="00CF6A2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смена: 8.00-13.00</w:t>
            </w:r>
            <w:r w:rsidR="00CF6A2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2 смена: 13.20-18.20</w:t>
            </w:r>
          </w:p>
          <w:p w:rsidR="00CF6A2D" w:rsidRPr="00CF6A2D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CF6A2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Короткая характеристика взаимодействия с органами исполнительной власти, организациями-партнерами.  </w:t>
            </w:r>
          </w:p>
          <w:p w:rsidR="00CF6A2D" w:rsidRPr="002C351B" w:rsidRDefault="00CF6A2D" w:rsidP="00CF6A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Тесное сотрудничество с представителями правоохранительных органов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п.Шамхал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работниками железной дороги (беседы, посещение классных часов)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Особенности управления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Структура административных органов школы, </w:t>
            </w:r>
            <w:r w:rsidR="002962A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 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порядке подчиненности структур (от директора до совета учеников).</w:t>
            </w:r>
          </w:p>
          <w:p w:rsidR="008F7ABA" w:rsidRPr="005E312D" w:rsidRDefault="005E312D" w:rsidP="005E31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заместитель директора по УВР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заместитель директора по ВР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заместитель директора по ИОП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заместитель директора по АХЧ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="002962A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Бухгалтер </w:t>
            </w:r>
            <w:r w:rsidR="002962A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Руководители ШМО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Профсоюз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Педсовет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Попечительский совет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Совет профилактики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Совет отцов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Совет матерей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 Совет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="00713CB3" w:rsidRPr="005E312D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Перече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нь действующих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методобъединений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:</w:t>
            </w:r>
          </w:p>
          <w:p w:rsidR="00713CB3" w:rsidRPr="005E312D" w:rsidRDefault="008F7ABA" w:rsidP="00CF6A2D">
            <w:pPr>
              <w:rPr>
                <w:rFonts w:ascii="Times New Roman" w:hAnsi="Times New Roman" w:cs="Times New Roman"/>
              </w:rPr>
            </w:pPr>
            <w:r w:rsidRPr="00404A3D">
              <w:rPr>
                <w:b/>
              </w:rPr>
              <w:t xml:space="preserve"> </w:t>
            </w:r>
            <w:r w:rsidRPr="005E312D">
              <w:rPr>
                <w:rFonts w:ascii="Times New Roman" w:hAnsi="Times New Roman" w:cs="Times New Roman"/>
              </w:rPr>
              <w:t xml:space="preserve">1. МО учителей русского языка и литературы </w:t>
            </w:r>
            <w:r w:rsidR="00CF6A2D" w:rsidRPr="005E312D">
              <w:rPr>
                <w:rFonts w:ascii="Times New Roman" w:hAnsi="Times New Roman" w:cs="Times New Roman"/>
              </w:rPr>
              <w:br/>
            </w:r>
            <w:r w:rsidRPr="005E312D">
              <w:rPr>
                <w:rFonts w:ascii="Times New Roman" w:hAnsi="Times New Roman" w:cs="Times New Roman"/>
              </w:rPr>
              <w:t>2. МО учителей иностранного языка</w:t>
            </w:r>
            <w:r w:rsidR="00CF6A2D" w:rsidRPr="005E312D">
              <w:rPr>
                <w:rFonts w:ascii="Times New Roman" w:hAnsi="Times New Roman" w:cs="Times New Roman"/>
              </w:rPr>
              <w:br/>
            </w:r>
            <w:r w:rsidRPr="005E312D">
              <w:rPr>
                <w:rFonts w:ascii="Times New Roman" w:hAnsi="Times New Roman" w:cs="Times New Roman"/>
              </w:rPr>
              <w:t xml:space="preserve">3. МО родного языков, </w:t>
            </w:r>
            <w:proofErr w:type="spellStart"/>
            <w:r w:rsidRPr="005E312D">
              <w:rPr>
                <w:rFonts w:ascii="Times New Roman" w:hAnsi="Times New Roman" w:cs="Times New Roman"/>
              </w:rPr>
              <w:t>даг</w:t>
            </w:r>
            <w:proofErr w:type="spellEnd"/>
            <w:r w:rsidRPr="005E312D">
              <w:rPr>
                <w:rFonts w:ascii="Times New Roman" w:hAnsi="Times New Roman" w:cs="Times New Roman"/>
              </w:rPr>
              <w:t>. литературы.</w:t>
            </w:r>
            <w:r w:rsidR="00CF6A2D" w:rsidRPr="005E312D">
              <w:rPr>
                <w:rFonts w:ascii="Times New Roman" w:hAnsi="Times New Roman" w:cs="Times New Roman"/>
              </w:rPr>
              <w:br/>
            </w:r>
            <w:r w:rsidRPr="005E312D">
              <w:rPr>
                <w:rFonts w:ascii="Times New Roman" w:hAnsi="Times New Roman" w:cs="Times New Roman"/>
              </w:rPr>
              <w:t>4. МО учителей истории, обществознания, права, КТНД, истории Дагестана.</w:t>
            </w:r>
            <w:r w:rsidR="00CF6A2D" w:rsidRPr="005E312D">
              <w:rPr>
                <w:rFonts w:ascii="Times New Roman" w:hAnsi="Times New Roman" w:cs="Times New Roman"/>
              </w:rPr>
              <w:br/>
            </w:r>
            <w:r w:rsidRPr="005E312D">
              <w:rPr>
                <w:rFonts w:ascii="Times New Roman" w:hAnsi="Times New Roman" w:cs="Times New Roman"/>
              </w:rPr>
              <w:t>5. МО учителей математического цикла (математика, физика, информатика)</w:t>
            </w:r>
            <w:r w:rsidR="00CF6A2D" w:rsidRPr="005E312D">
              <w:rPr>
                <w:rFonts w:ascii="Times New Roman" w:hAnsi="Times New Roman" w:cs="Times New Roman"/>
              </w:rPr>
              <w:br/>
            </w:r>
            <w:r w:rsidRPr="005E312D">
              <w:rPr>
                <w:rFonts w:ascii="Times New Roman" w:hAnsi="Times New Roman" w:cs="Times New Roman"/>
              </w:rPr>
              <w:t>6. МО учителей естественно - научного цикла (биология, химия, география)</w:t>
            </w:r>
            <w:r w:rsidR="00CF6A2D" w:rsidRPr="005E312D">
              <w:rPr>
                <w:rFonts w:ascii="Times New Roman" w:hAnsi="Times New Roman" w:cs="Times New Roman"/>
              </w:rPr>
              <w:br/>
            </w:r>
            <w:r w:rsidRPr="005E312D">
              <w:rPr>
                <w:rFonts w:ascii="Times New Roman" w:hAnsi="Times New Roman" w:cs="Times New Roman"/>
              </w:rPr>
              <w:t xml:space="preserve">7. МО учителей начальных классов </w:t>
            </w:r>
            <w:r w:rsidR="00CF6A2D" w:rsidRPr="005E312D">
              <w:rPr>
                <w:rFonts w:ascii="Times New Roman" w:hAnsi="Times New Roman" w:cs="Times New Roman"/>
              </w:rPr>
              <w:br/>
            </w:r>
            <w:r w:rsidRPr="005E312D">
              <w:rPr>
                <w:rFonts w:ascii="Times New Roman" w:hAnsi="Times New Roman" w:cs="Times New Roman"/>
              </w:rPr>
              <w:t>8.МО эстетического цикла (физкультура, технология, ОБЖ, ИЗО, музыка)</w:t>
            </w:r>
            <w:r w:rsidR="00CF6A2D" w:rsidRPr="005E312D">
              <w:rPr>
                <w:rFonts w:ascii="Times New Roman" w:hAnsi="Times New Roman" w:cs="Times New Roman"/>
              </w:rPr>
              <w:br/>
            </w:r>
            <w:r w:rsidRPr="005E312D">
              <w:rPr>
                <w:rFonts w:ascii="Times New Roman" w:hAnsi="Times New Roman" w:cs="Times New Roman"/>
              </w:rPr>
              <w:t>9. МО классных руководителей</w:t>
            </w:r>
            <w:r w:rsidR="00CF6A2D" w:rsidRPr="005E312D">
              <w:rPr>
                <w:rFonts w:ascii="Times New Roman" w:hAnsi="Times New Roman" w:cs="Times New Roman"/>
              </w:rPr>
              <w:br/>
            </w:r>
            <w:r w:rsidRPr="005E312D">
              <w:rPr>
                <w:rFonts w:ascii="Times New Roman" w:hAnsi="Times New Roman" w:cs="Times New Roman"/>
              </w:rPr>
              <w:t xml:space="preserve">10. Творческая группа       </w:t>
            </w:r>
          </w:p>
        </w:tc>
      </w:tr>
      <w:tr w:rsidR="00713CB3" w:rsidRPr="002C351B" w:rsidTr="00C413E1">
        <w:trPr>
          <w:trHeight w:val="7423"/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Образовательная деятельность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5E31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Информация об организации учебного процесса:</w:t>
            </w:r>
          </w:p>
          <w:p w:rsidR="00713CB3" w:rsidRPr="002C351B" w:rsidRDefault="00713CB3" w:rsidP="00713CB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общее число учащихся</w:t>
            </w:r>
            <w:r w:rsidR="0076300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-453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;</w:t>
            </w:r>
          </w:p>
          <w:p w:rsidR="00713CB3" w:rsidRPr="002C351B" w:rsidRDefault="00713CB3" w:rsidP="00713CB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профильных классов по уровням общего образования</w:t>
            </w:r>
            <w:r w:rsidR="0076300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-0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;</w:t>
            </w:r>
          </w:p>
          <w:p w:rsidR="00713CB3" w:rsidRPr="005622B8" w:rsidRDefault="00713CB3" w:rsidP="00713CB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продолжительность уроков</w:t>
            </w:r>
            <w:r w:rsidR="00763008"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5622B8" w:rsidRPr="005622B8">
              <w:rPr>
                <w:rFonts w:ascii="Times New Roman" w:hAnsi="Times New Roman"/>
                <w:sz w:val="24"/>
                <w:szCs w:val="24"/>
              </w:rPr>
              <w:t xml:space="preserve"> в I классе в сентябре-декабре - по 35 минут, в январе-мае – по 45 минут. Продолжительность урока во II-</w:t>
            </w:r>
            <w:r w:rsidR="005622B8" w:rsidRPr="005622B8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="005622B8" w:rsidRPr="005622B8">
              <w:rPr>
                <w:rFonts w:ascii="Times New Roman" w:hAnsi="Times New Roman"/>
                <w:sz w:val="24"/>
                <w:szCs w:val="24"/>
              </w:rPr>
              <w:t xml:space="preserve"> классах – 45 минут, </w:t>
            </w:r>
            <w:r w:rsidR="00763008"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учебных недель </w:t>
            </w:r>
            <w:r w:rsidR="005622B8"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 </w:t>
            </w:r>
            <w:r w:rsidR="005622B8" w:rsidRPr="005622B8">
              <w:rPr>
                <w:rFonts w:ascii="Times New Roman" w:hAnsi="Times New Roman"/>
                <w:sz w:val="24"/>
                <w:szCs w:val="24"/>
              </w:rPr>
              <w:t xml:space="preserve">I класс – 33 учебные недели,  II-IV классы  - не менее 34 учебных недель, 5-11кл – 35 учебных недель,  </w:t>
            </w:r>
            <w:r w:rsidR="00763008"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(пятидневка – 1-4 </w:t>
            </w:r>
            <w:proofErr w:type="spellStart"/>
            <w:r w:rsidR="00763008"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="00763008"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шестидневка</w:t>
            </w:r>
            <w:r w:rsidR="00763008"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5-11 </w:t>
            </w:r>
            <w:proofErr w:type="spellStart"/>
            <w:r w:rsidR="00763008"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  <w:r w:rsidR="005622B8" w:rsidRPr="005622B8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5622B8" w:rsidRPr="005622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3CB3" w:rsidRDefault="00713CB3" w:rsidP="00713CB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профили обучения</w:t>
            </w:r>
            <w:r w:rsid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отсутствуют</w:t>
            </w:r>
            <w:r w:rsidRP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;</w:t>
            </w:r>
          </w:p>
          <w:p w:rsidR="00631F31" w:rsidRDefault="00631F31" w:rsidP="00631F3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Образовательная деятельность в Школе организуется в соответствии с Федеральным законом от 29.12.2012 №273-ФЗ «Об образовании в Российской Федерации», Постановлением Главного государственного санитарного врача РФ от 29.12.2010 №189 «Об утверждении СанПиН 2.4.2.2821-10</w:t>
            </w:r>
            <w:r>
              <w:rPr>
                <w:rFonts w:ascii="Times New Roman" w:hAnsi="Times New Roman" w:cs="Times New Roman"/>
                <w:color w:val="000000"/>
                <w:kern w:val="2"/>
                <w:szCs w:val="24"/>
              </w:rPr>
              <w:t>«Санитарно-эпидемиологические требования к условиям и организации обучения в общеобразовательных учреждениях» (с изменениями и дополнениями)</w:t>
            </w:r>
            <w:r>
              <w:rPr>
                <w:rFonts w:ascii="Times New Roman" w:hAnsi="Times New Roman" w:cs="Times New Roman"/>
                <w:szCs w:val="24"/>
              </w:rPr>
              <w:t>, с учетом требований ФГОС начального общего, основного общего, среднего общего образования, а также федерального базисного учебного плана, основными образовательными программами по уровням, включая учебные планы всех ступеней образования, годовой календарный график, расписание занятий.</w:t>
            </w:r>
          </w:p>
          <w:p w:rsidR="00631F31" w:rsidRDefault="00631F31" w:rsidP="00631F3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201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учебном году школой реализуются федеральные государственные образовательные стандарты общего образования  на уровне начального общего образования (в 1-4 классах) и основного общего образования (в 5-8 классах). Учебный план МБОУ СОШ №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предусматривает возможность введения учебных курсов, обеспечивающих образовательные потребности и интересы обучающихся, в том числе этнокультурные. </w:t>
            </w:r>
            <w:r>
              <w:rPr>
                <w:rFonts w:ascii="Times New Roman" w:eastAsia="@Arial Unicode MS" w:hAnsi="Times New Roman" w:cs="Times New Roman"/>
                <w:kern w:val="2"/>
                <w:szCs w:val="24"/>
                <w:lang w:eastAsia="ru-RU"/>
              </w:rPr>
              <w:t>Каждая из образовательных областей наполнена предметами, рекомендованными примерными недельными учебными планами образовательных органи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заций, реализующих основные образовательные программы начального, основного, среднего общего образования на 201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-201</w:t>
            </w:r>
            <w:r w:rsidR="00CE02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учебный год. </w:t>
            </w:r>
            <w:r>
              <w:rPr>
                <w:rFonts w:ascii="Times New Roman" w:eastAsia="@Arial Unicode MS" w:hAnsi="Times New Roman" w:cs="Times New Roman"/>
                <w:kern w:val="2"/>
                <w:szCs w:val="24"/>
                <w:lang w:eastAsia="ru-RU"/>
              </w:rPr>
              <w:t xml:space="preserve">  </w:t>
            </w:r>
          </w:p>
          <w:p w:rsidR="00CE029E" w:rsidRDefault="00631F31" w:rsidP="00CE029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201</w:t>
            </w:r>
            <w:r w:rsidR="00CE029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-201</w:t>
            </w:r>
            <w:r w:rsidR="00CE029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учебном году в 1- 8 классах продолжается реализация ФГОС ООО. В 9 – 11  классах продолжается реализация БУП – 2004.</w:t>
            </w:r>
            <w:r w:rsidR="00CE029E">
              <w:rPr>
                <w:rFonts w:ascii="Times New Roman" w:hAnsi="Times New Roman"/>
                <w:sz w:val="24"/>
                <w:szCs w:val="24"/>
              </w:rPr>
              <w:t xml:space="preserve">  Часть базисного учебного плана, формируемая  участниками образовательного процесса, обеспечивает реализацию индивидуальных потребностей обучающихся. Сюда же входит и внеурочная деятельность. </w:t>
            </w:r>
          </w:p>
          <w:p w:rsidR="00CE029E" w:rsidRDefault="00CE029E" w:rsidP="00CE029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Внеурочная деятельность организуется по различным направлениям развития личности (духовно-нравственное, спортивно-оздоровительное, социальное,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общеинтеллектуальное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общекультурное) в  формах, отличных от урочной, на добровольной основе и в соответствии с выбором участников образовательного процесса. </w:t>
            </w:r>
          </w:p>
          <w:p w:rsidR="00CE029E" w:rsidRDefault="00CE029E" w:rsidP="00CE029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Внеурочная деятельность в соответствии с ФГОС включена в основную образовательную программу.</w:t>
            </w:r>
          </w:p>
          <w:p w:rsidR="00CE029E" w:rsidRDefault="00CE029E" w:rsidP="00CE029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национально-региональный компонент (этнокультурное образование) входят следующие учебные дисциплины: родные языки и литературы народов Дагестана, культура и традиции народов Дагестана, история и география Дагестана, дагестанская литература, основы религиозных культур и светской этики, музыка, изобразительное искусство. </w:t>
            </w:r>
          </w:p>
          <w:p w:rsidR="00CE029E" w:rsidRDefault="00CE029E" w:rsidP="00CE029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проведении занятий по родным языкам в МБОУ «СОШ №49» осуществляется деление классов на группы с учетом уровня их языковой компетенции: на группы учащихся, владеющих родным языком, и группы учащихся, не владеющих родным языком. </w:t>
            </w:r>
          </w:p>
          <w:p w:rsidR="00CE029E" w:rsidRDefault="00CE029E" w:rsidP="00CE029E">
            <w:pPr>
              <w:shd w:val="clear" w:color="auto" w:fill="FFFFFF"/>
              <w:spacing w:line="240" w:lineRule="auto"/>
              <w:ind w:left="29" w:firstLine="69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  Внеурочная деятельность</w:t>
            </w:r>
            <w:r w:rsidR="008354C4">
              <w:rPr>
                <w:rFonts w:ascii="Times New Roman" w:hAnsi="Times New Roman"/>
                <w:sz w:val="24"/>
                <w:szCs w:val="24"/>
              </w:rPr>
              <w:t xml:space="preserve"> в 1-4 классах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организуется по направлениям развития личности (духовно-нравственное («В мире добрых дел»), социальное («Земля- наш общий дом»),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общеинтеллектуальное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(«Юный шахматист», «В мире книг», «Занимательный русский язык», «Умники и умницы», «Юный эрудит», «Занимательная математика», «Отгадай, решай, смекай»), общекультурное «Наша мастерская», «Самоделкины».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89"/>
              <w:gridCol w:w="4772"/>
              <w:gridCol w:w="19"/>
              <w:gridCol w:w="3288"/>
              <w:gridCol w:w="1237"/>
            </w:tblGrid>
            <w:tr w:rsidR="00CE029E" w:rsidTr="0044153B">
              <w:trPr>
                <w:trHeight w:val="525"/>
              </w:trPr>
              <w:tc>
                <w:tcPr>
                  <w:tcW w:w="896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Внеурочная деятельность (кружки, секции, проектная деятельность и др.)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Кол-во часов</w:t>
                  </w:r>
                </w:p>
              </w:tc>
            </w:tr>
            <w:tr w:rsidR="00CE029E" w:rsidTr="0044153B">
              <w:trPr>
                <w:trHeight w:val="50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1а</w:t>
                  </w:r>
                </w:p>
              </w:tc>
              <w:tc>
                <w:tcPr>
                  <w:tcW w:w="47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«Занимательный русский язык»</w:t>
                  </w:r>
                </w:p>
              </w:tc>
              <w:tc>
                <w:tcPr>
                  <w:tcW w:w="3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«Юный шахматист»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E029E" w:rsidTr="0044153B">
              <w:trPr>
                <w:trHeight w:val="50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1б</w:t>
                  </w:r>
                </w:p>
              </w:tc>
              <w:tc>
                <w:tcPr>
                  <w:tcW w:w="47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«Наша мастерская»</w:t>
                  </w:r>
                </w:p>
              </w:tc>
              <w:tc>
                <w:tcPr>
                  <w:tcW w:w="3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«Юный шахматист»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E029E" w:rsidTr="0044153B">
              <w:trPr>
                <w:trHeight w:val="491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2а</w:t>
                  </w:r>
                </w:p>
              </w:tc>
              <w:tc>
                <w:tcPr>
                  <w:tcW w:w="4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«В мире книг»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«Юный шахматист» 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E029E" w:rsidTr="0044153B">
              <w:trPr>
                <w:trHeight w:val="178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2б</w:t>
                  </w:r>
                </w:p>
              </w:tc>
              <w:tc>
                <w:tcPr>
                  <w:tcW w:w="4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«Умники и умницы»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«Юный шахматист» 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E029E" w:rsidTr="0044153B">
              <w:trPr>
                <w:trHeight w:val="397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3а</w:t>
                  </w:r>
                </w:p>
              </w:tc>
              <w:tc>
                <w:tcPr>
                  <w:tcW w:w="4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«Юный эрудит»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«Юный шахматист» 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E029E" w:rsidTr="0044153B">
              <w:trPr>
                <w:trHeight w:val="298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3б</w:t>
                  </w:r>
                </w:p>
              </w:tc>
              <w:tc>
                <w:tcPr>
                  <w:tcW w:w="4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Нач.-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техн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творчество «Самоделкины»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«Юный шахматист» 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E029E" w:rsidTr="0044153B">
              <w:trPr>
                <w:trHeight w:val="163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3в</w:t>
                  </w:r>
                </w:p>
              </w:tc>
              <w:tc>
                <w:tcPr>
                  <w:tcW w:w="4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«Занимательная математика»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«Юный шахматист» 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E029E" w:rsidTr="0044153B">
              <w:trPr>
                <w:trHeight w:val="224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4а</w:t>
                  </w:r>
                </w:p>
              </w:tc>
              <w:tc>
                <w:tcPr>
                  <w:tcW w:w="4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«Отгадай, решай, смекай»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«Земля - наш общий дом»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E029E" w:rsidTr="0044153B">
              <w:trPr>
                <w:trHeight w:val="156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4б</w:t>
                  </w:r>
                </w:p>
              </w:tc>
              <w:tc>
                <w:tcPr>
                  <w:tcW w:w="4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«В мире добрых дел» 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«Хочу все знать»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E029E" w:rsidTr="0044153B">
              <w:trPr>
                <w:trHeight w:val="70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Итого </w:t>
                  </w:r>
                </w:p>
              </w:tc>
              <w:tc>
                <w:tcPr>
                  <w:tcW w:w="4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72" w:right="-10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029E" w:rsidRDefault="00CE029E" w:rsidP="00CE029E">
                  <w:pPr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18</w:t>
                  </w:r>
                </w:p>
              </w:tc>
            </w:tr>
          </w:tbl>
          <w:p w:rsidR="00CE029E" w:rsidRDefault="00CE029E" w:rsidP="00CE029E">
            <w:pPr>
              <w:spacing w:after="0" w:line="240" w:lineRule="auto"/>
              <w:ind w:firstLine="601"/>
              <w:rPr>
                <w:rFonts w:ascii="Times New Roman" w:hAnsi="Times New Roman"/>
                <w:sz w:val="24"/>
                <w:szCs w:val="24"/>
              </w:rPr>
            </w:pPr>
          </w:p>
          <w:p w:rsidR="00CE029E" w:rsidRDefault="00CE029E" w:rsidP="00CE029E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Время, отведенное на внеурочную деятельность, не учитывается при определении максимально допустимой недельной нагрузки обучающихся. Но учитывается при определении объемов финансирования, направляемых на реализацию основной образовательной программы.</w:t>
            </w:r>
          </w:p>
          <w:p w:rsidR="00CE029E" w:rsidRDefault="00CE029E" w:rsidP="00CE029E">
            <w:pPr>
              <w:shd w:val="clear" w:color="auto" w:fill="FFFFFF"/>
              <w:spacing w:line="240" w:lineRule="auto"/>
              <w:ind w:left="5" w:firstLine="350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 классах  для изучения родного языка создаются учебные группы на национальных языках, в каждой из которых должно быть не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менее 5 человек. В связи с большим количеством учащихся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даг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группы в 3,4 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 выделено 2 группы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даг.лит-ры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</w:p>
          <w:p w:rsidR="008354C4" w:rsidRPr="008354C4" w:rsidRDefault="00CE029E" w:rsidP="008354C4">
            <w:pPr>
              <w:pStyle w:val="21"/>
              <w:jc w:val="left"/>
              <w:rPr>
                <w:b w:val="0"/>
                <w:bCs w:val="0"/>
              </w:rPr>
            </w:pPr>
            <w:r w:rsidRPr="008354C4">
              <w:rPr>
                <w:b w:val="0"/>
                <w:bCs w:val="0"/>
              </w:rPr>
              <w:t>В 4 классах введен курс ОРКСЭ, целью которого является формирование у обучающихся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</w:t>
            </w:r>
          </w:p>
          <w:p w:rsidR="008354C4" w:rsidRDefault="008354C4" w:rsidP="008354C4">
            <w:pPr>
              <w:pStyle w:val="21"/>
              <w:jc w:val="left"/>
              <w:rPr>
                <w:b w:val="0"/>
              </w:rPr>
            </w:pPr>
            <w:r>
              <w:rPr>
                <w:b w:val="0"/>
                <w:bCs w:val="0"/>
              </w:rPr>
              <w:t xml:space="preserve">   </w:t>
            </w:r>
            <w:r>
              <w:rPr>
                <w:b w:val="0"/>
              </w:rPr>
              <w:t xml:space="preserve">Содержание занятий, предусмотренных в рамках внеурочной деятельности в 5-8 </w:t>
            </w:r>
            <w:proofErr w:type="spellStart"/>
            <w:r>
              <w:rPr>
                <w:b w:val="0"/>
              </w:rPr>
              <w:t>кл</w:t>
            </w:r>
            <w:proofErr w:type="spellEnd"/>
            <w:r>
              <w:rPr>
                <w:b w:val="0"/>
              </w:rPr>
              <w:t>, сформировано с учетом пожеланий обучающихся и их родителей и реализуются посредством различных форм организации.</w:t>
            </w:r>
          </w:p>
          <w:tbl>
            <w:tblPr>
              <w:tblW w:w="92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89"/>
              <w:gridCol w:w="2830"/>
              <w:gridCol w:w="2693"/>
              <w:gridCol w:w="2815"/>
            </w:tblGrid>
            <w:tr w:rsidR="008354C4" w:rsidTr="008354C4">
              <w:trPr>
                <w:trHeight w:val="525"/>
              </w:trPr>
              <w:tc>
                <w:tcPr>
                  <w:tcW w:w="64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Внеурочная деятельность (кружки, секции, проектная деятельность и др.)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Кол-во часов</w:t>
                  </w:r>
                </w:p>
              </w:tc>
            </w:tr>
            <w:tr w:rsidR="008354C4" w:rsidTr="008354C4">
              <w:trPr>
                <w:trHeight w:val="50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5а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r>
                    <w:rPr>
                      <w:color w:val="000000"/>
                    </w:rPr>
                    <w:t>«Математика вокруг нас»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r>
                    <w:rPr>
                      <w:color w:val="000000"/>
                    </w:rPr>
                    <w:t>«Загадки русского языка»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354C4" w:rsidTr="008354C4">
              <w:trPr>
                <w:trHeight w:val="50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5б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«Математика вокруг нас»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«Загадки русского языка»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354C4" w:rsidTr="008354C4">
              <w:trPr>
                <w:trHeight w:val="491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6а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pStyle w:val="a3"/>
                    <w:spacing w:before="0" w:beforeAutospacing="0" w:after="240" w:afterAutospacing="0" w:line="312" w:lineRule="atLeast"/>
                    <w:textAlignment w:val="baseline"/>
                    <w:rPr>
                      <w:color w:val="000000"/>
                    </w:rPr>
                  </w:pPr>
                  <w:r>
                    <w:t>«Английский с удовольствием»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«Юный историк»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354C4" w:rsidTr="008354C4">
              <w:trPr>
                <w:trHeight w:val="178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6б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pStyle w:val="a3"/>
                    <w:spacing w:before="0" w:beforeAutospacing="0" w:after="240" w:afterAutospacing="0" w:line="312" w:lineRule="atLeast"/>
                    <w:textAlignment w:val="baseline"/>
                    <w:rPr>
                      <w:color w:val="000000"/>
                    </w:rPr>
                  </w:pPr>
                  <w:r>
                    <w:t>«Английский с удовольствием»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«Юный историк»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354C4" w:rsidTr="008354C4">
              <w:trPr>
                <w:trHeight w:val="397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7а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pStyle w:val="a3"/>
                    <w:spacing w:before="0" w:beforeAutospacing="0" w:after="240" w:afterAutospacing="0" w:line="312" w:lineRule="atLeast"/>
                    <w:textAlignment w:val="baseline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«Кругосветное путешествие»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«Юный биолог»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354C4" w:rsidTr="008354C4">
              <w:trPr>
                <w:trHeight w:val="298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7б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pStyle w:val="a3"/>
                    <w:spacing w:before="0" w:beforeAutospacing="0" w:after="240" w:afterAutospacing="0" w:line="312" w:lineRule="atLeast"/>
                    <w:textAlignment w:val="baseline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«Кругосветное путешествие»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«Юный биолог»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354C4" w:rsidTr="008354C4">
              <w:trPr>
                <w:trHeight w:val="163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8а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«Юный краевед»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pStyle w:val="a3"/>
                    <w:spacing w:before="0" w:beforeAutospacing="0" w:after="240" w:afterAutospacing="0" w:line="312" w:lineRule="atLeast"/>
                    <w:textAlignment w:val="baseline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«Я и мои права»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354C4" w:rsidTr="008354C4">
              <w:trPr>
                <w:trHeight w:val="224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8б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«Юный краевед»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pStyle w:val="a3"/>
                    <w:spacing w:before="0" w:beforeAutospacing="0" w:after="240" w:afterAutospacing="0" w:line="312" w:lineRule="atLeast"/>
                    <w:textAlignment w:val="baseline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«Я и мои права»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354C4" w:rsidTr="008354C4">
              <w:trPr>
                <w:trHeight w:val="70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Итого 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72" w:right="-10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4C4" w:rsidRDefault="008354C4" w:rsidP="008354C4">
                  <w:pPr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</w:t>
                  </w:r>
                </w:p>
              </w:tc>
            </w:tr>
          </w:tbl>
          <w:p w:rsidR="00783181" w:rsidRDefault="00713CB3" w:rsidP="00713CB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направления воспитательной работы</w:t>
            </w:r>
            <w:r w:rsidR="005622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</w:t>
            </w:r>
          </w:p>
          <w:p w:rsidR="00783181" w:rsidRDefault="00783181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 Комплексные меры противодействия злоупотребления наркотических средств и незаконному их обороту</w:t>
            </w:r>
          </w:p>
          <w:p w:rsidR="00783181" w:rsidRDefault="00783181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2.Повышение безопасности дорожного движения</w:t>
            </w:r>
          </w:p>
          <w:p w:rsidR="00783181" w:rsidRDefault="00783181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3.Развитие национальных отношений РД</w:t>
            </w:r>
          </w:p>
          <w:p w:rsidR="00783181" w:rsidRDefault="00783181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 Патриотическое воспитание граждан РД</w:t>
            </w:r>
          </w:p>
          <w:p w:rsidR="00783181" w:rsidRDefault="00783181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 Система профилактики правонарушений беспризорности, безнадзорности среди несовершеннолетних</w:t>
            </w:r>
          </w:p>
          <w:p w:rsidR="00783181" w:rsidRDefault="00783181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 Повышение правовой культуры учащихся</w:t>
            </w:r>
          </w:p>
          <w:p w:rsidR="00783181" w:rsidRDefault="00783181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7. </w:t>
            </w:r>
            <w:r w:rsidR="00E01C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Профилактика суицидального поведения среди обучающихся ОУ</w:t>
            </w:r>
          </w:p>
          <w:p w:rsidR="00E01CF8" w:rsidRDefault="00E01CF8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 Сохранение традиций и развитие духовно-нравственных принципов народов Дагестана в гражданском обществе</w:t>
            </w:r>
          </w:p>
          <w:p w:rsidR="00E01CF8" w:rsidRDefault="00E01CF8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9. Реализация комплекса мер по сокращению подростковой преступности </w:t>
            </w:r>
          </w:p>
          <w:p w:rsidR="00E01CF8" w:rsidRPr="00783181" w:rsidRDefault="00E01CF8" w:rsidP="007831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10. Реализация комплексного плана противодействия идеологии экстремизма и терроризма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Рф</w:t>
            </w:r>
            <w:proofErr w:type="spellEnd"/>
          </w:p>
          <w:p w:rsidR="00713CB3" w:rsidRPr="002C351B" w:rsidRDefault="00713CB3" w:rsidP="00713CB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структура модуля дополнительного образования.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Качество предоставления образовательных услуг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495A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Сведения о результатах освоения школьниками программного минимума, сводные результаты успешности сдачи ОГЭ, ЕГЭ.</w:t>
            </w:r>
          </w:p>
          <w:p w:rsid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</w:rPr>
            </w:pPr>
          </w:p>
          <w:p w:rsidR="005A617C" w:rsidRP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  <w:lang w:val="ru-RU"/>
              </w:rPr>
            </w:pPr>
            <w:r w:rsidRPr="005A617C">
              <w:rPr>
                <w:b/>
                <w:color w:val="000000"/>
                <w:u w:val="single"/>
                <w:lang w:val="ru-RU"/>
              </w:rPr>
              <w:t>Динамика успеваемости за три года</w:t>
            </w:r>
          </w:p>
          <w:p w:rsidR="005A617C" w:rsidRP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  <w:lang w:val="ru-RU"/>
              </w:rPr>
            </w:pPr>
            <w:r w:rsidRPr="005A617C">
              <w:rPr>
                <w:b/>
                <w:color w:val="000000"/>
                <w:u w:val="single"/>
                <w:lang w:val="ru-RU"/>
              </w:rPr>
              <w:t xml:space="preserve">Результаты ВПР 4 </w:t>
            </w:r>
            <w:proofErr w:type="spellStart"/>
            <w:r w:rsidRPr="005A617C">
              <w:rPr>
                <w:b/>
                <w:color w:val="000000"/>
                <w:u w:val="single"/>
                <w:lang w:val="ru-RU"/>
              </w:rPr>
              <w:t>кл</w:t>
            </w:r>
            <w:proofErr w:type="spellEnd"/>
          </w:p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color w:val="000000"/>
                <w:lang w:val="ru-RU"/>
              </w:rPr>
              <w:t xml:space="preserve">   </w:t>
            </w:r>
            <w:r w:rsidRPr="005A617C">
              <w:rPr>
                <w:b/>
                <w:color w:val="000000"/>
                <w:lang w:val="ru-RU"/>
              </w:rPr>
              <w:t>Русский язык</w:t>
            </w:r>
          </w:p>
          <w:tbl>
            <w:tblPr>
              <w:tblW w:w="147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67"/>
              <w:gridCol w:w="992"/>
              <w:gridCol w:w="1134"/>
              <w:gridCol w:w="709"/>
              <w:gridCol w:w="1134"/>
              <w:gridCol w:w="3838"/>
              <w:gridCol w:w="1327"/>
              <w:gridCol w:w="1735"/>
              <w:gridCol w:w="1414"/>
              <w:gridCol w:w="1336"/>
            </w:tblGrid>
            <w:tr w:rsidR="005A617C" w:rsidTr="005A617C">
              <w:trPr>
                <w:trHeight w:val="70"/>
              </w:trPr>
              <w:tc>
                <w:tcPr>
                  <w:tcW w:w="11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bookmarkStart w:id="0" w:name="_GoBack"/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2016-2017 учебный год</w:t>
                  </w:r>
                </w:p>
              </w:tc>
              <w:tc>
                <w:tcPr>
                  <w:tcW w:w="629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2017-2018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  <w:tc>
                <w:tcPr>
                  <w:tcW w:w="448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</w:tr>
            <w:tr w:rsidR="005A617C" w:rsidTr="005A617C">
              <w:tc>
                <w:tcPr>
                  <w:tcW w:w="11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3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1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5A617C">
              <w:tc>
                <w:tcPr>
                  <w:tcW w:w="11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4а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91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72,7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92,6</w:t>
                  </w:r>
                </w:p>
              </w:tc>
              <w:tc>
                <w:tcPr>
                  <w:tcW w:w="3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59,3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3,7</w:t>
                  </w:r>
                </w:p>
              </w:tc>
              <w:tc>
                <w:tcPr>
                  <w:tcW w:w="1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65,4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34,6</w:t>
                  </w:r>
                </w:p>
              </w:tc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3,1</w:t>
                  </w:r>
                </w:p>
              </w:tc>
            </w:tr>
            <w:tr w:rsidR="005A617C" w:rsidTr="005A617C">
              <w:tc>
                <w:tcPr>
                  <w:tcW w:w="11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4б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33,3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81,8</w:t>
                  </w:r>
                </w:p>
              </w:tc>
              <w:tc>
                <w:tcPr>
                  <w:tcW w:w="3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27,3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3,1</w:t>
                  </w:r>
                </w:p>
              </w:tc>
              <w:tc>
                <w:tcPr>
                  <w:tcW w:w="1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85,7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46,4</w:t>
                  </w:r>
                </w:p>
              </w:tc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3,4</w:t>
                  </w:r>
                </w:p>
              </w:tc>
            </w:tr>
            <w:tr w:rsidR="005A617C" w:rsidTr="005A617C">
              <w:tc>
                <w:tcPr>
                  <w:tcW w:w="11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87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87,2</w:t>
                  </w:r>
                </w:p>
              </w:tc>
              <w:tc>
                <w:tcPr>
                  <w:tcW w:w="3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43,3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3,4</w:t>
                  </w:r>
                </w:p>
              </w:tc>
              <w:tc>
                <w:tcPr>
                  <w:tcW w:w="1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75,9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40,7</w:t>
                  </w:r>
                </w:p>
              </w:tc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3,2</w:t>
                  </w:r>
                </w:p>
              </w:tc>
            </w:tr>
          </w:tbl>
          <w:bookmarkEnd w:id="0"/>
          <w:p w:rsidR="005A617C" w:rsidRPr="005A617C" w:rsidRDefault="005A617C" w:rsidP="005A617C">
            <w:pPr>
              <w:pStyle w:val="NoSpacing"/>
              <w:rPr>
                <w:b/>
                <w:color w:val="000000"/>
                <w:lang w:val="ru-RU"/>
              </w:rPr>
            </w:pPr>
            <w:r w:rsidRPr="005A617C">
              <w:rPr>
                <w:color w:val="000000"/>
                <w:lang w:val="ru-RU"/>
              </w:rPr>
              <w:t xml:space="preserve">                                    </w:t>
            </w:r>
            <w:r w:rsidRPr="005A617C">
              <w:rPr>
                <w:b/>
                <w:color w:val="000000"/>
                <w:lang w:val="ru-RU"/>
              </w:rPr>
              <w:t>Математика</w:t>
            </w:r>
          </w:p>
          <w:tbl>
            <w:tblPr>
              <w:tblW w:w="149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48"/>
              <w:gridCol w:w="1724"/>
              <w:gridCol w:w="1413"/>
              <w:gridCol w:w="1318"/>
              <w:gridCol w:w="1724"/>
              <w:gridCol w:w="1412"/>
              <w:gridCol w:w="1327"/>
              <w:gridCol w:w="1735"/>
              <w:gridCol w:w="1414"/>
              <w:gridCol w:w="1336"/>
            </w:tblGrid>
            <w:tr w:rsidR="005A617C" w:rsidTr="0044153B">
              <w:tc>
                <w:tcPr>
                  <w:tcW w:w="154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44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2016-2017 учебный год</w:t>
                  </w:r>
                </w:p>
              </w:tc>
              <w:tc>
                <w:tcPr>
                  <w:tcW w:w="446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2017-2018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  <w:tc>
                <w:tcPr>
                  <w:tcW w:w="448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</w:tr>
            <w:tr w:rsidR="005A617C" w:rsidTr="0044153B">
              <w:tc>
                <w:tcPr>
                  <w:tcW w:w="154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1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c>
                <w:tcPr>
                  <w:tcW w:w="1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4а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81,8</w:t>
                  </w:r>
                </w:p>
              </w:tc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31,8</w:t>
                  </w: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3,2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85,2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4,5</w:t>
                  </w:r>
                </w:p>
              </w:tc>
              <w:tc>
                <w:tcPr>
                  <w:tcW w:w="1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75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2,8</w:t>
                  </w:r>
                </w:p>
              </w:tc>
            </w:tr>
            <w:tr w:rsidR="005A617C" w:rsidTr="0044153B">
              <w:tc>
                <w:tcPr>
                  <w:tcW w:w="1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4б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87,5</w:t>
                  </w:r>
                </w:p>
              </w:tc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37,5</w:t>
                  </w: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3,3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85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30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3,3</w:t>
                  </w:r>
                </w:p>
              </w:tc>
              <w:tc>
                <w:tcPr>
                  <w:tcW w:w="1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83,3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2,8</w:t>
                  </w:r>
                </w:p>
              </w:tc>
            </w:tr>
            <w:tr w:rsidR="005A617C" w:rsidTr="0044153B">
              <w:tc>
                <w:tcPr>
                  <w:tcW w:w="15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84,8</w:t>
                  </w:r>
                </w:p>
              </w:tc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34,8</w:t>
                  </w: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jc w:val="center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3,2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jc w:val="center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93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57,6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3,9</w:t>
                  </w:r>
                </w:p>
              </w:tc>
              <w:tc>
                <w:tcPr>
                  <w:tcW w:w="1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jc w:val="center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79,2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2,8</w:t>
                  </w:r>
                </w:p>
              </w:tc>
            </w:tr>
          </w:tbl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</w:p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b/>
                <w:color w:val="000000"/>
                <w:lang w:val="ru-RU"/>
              </w:rPr>
              <w:t xml:space="preserve"> Окружающий мир</w:t>
            </w:r>
          </w:p>
          <w:p w:rsidR="005A617C" w:rsidRP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tbl>
            <w:tblPr>
              <w:tblpPr w:leftFromText="180" w:rightFromText="180" w:vertAnchor="page" w:horzAnchor="margin" w:tblpY="9880"/>
              <w:tblW w:w="148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67"/>
              <w:gridCol w:w="1838"/>
              <w:gridCol w:w="1534"/>
              <w:gridCol w:w="1005"/>
              <w:gridCol w:w="2210"/>
              <w:gridCol w:w="1361"/>
              <w:gridCol w:w="1299"/>
              <w:gridCol w:w="2009"/>
              <w:gridCol w:w="1368"/>
              <w:gridCol w:w="1042"/>
            </w:tblGrid>
            <w:tr w:rsidR="005A617C" w:rsidTr="0044153B">
              <w:trPr>
                <w:trHeight w:val="284"/>
              </w:trPr>
              <w:tc>
                <w:tcPr>
                  <w:tcW w:w="11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437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2016-2017 учебный год</w:t>
                  </w:r>
                </w:p>
              </w:tc>
              <w:tc>
                <w:tcPr>
                  <w:tcW w:w="48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2017-2018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  <w:tc>
                <w:tcPr>
                  <w:tcW w:w="441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</w:tr>
            <w:tr w:rsidR="005A617C" w:rsidTr="0044153B">
              <w:trPr>
                <w:trHeight w:val="151"/>
              </w:trPr>
              <w:tc>
                <w:tcPr>
                  <w:tcW w:w="11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ind w:firstLine="280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84"/>
              </w:trPr>
              <w:tc>
                <w:tcPr>
                  <w:tcW w:w="11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4а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AB666F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86,4</w:t>
                  </w:r>
                </w:p>
              </w:tc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AB666F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22,7</w:t>
                  </w:r>
                </w:p>
              </w:tc>
              <w:tc>
                <w:tcPr>
                  <w:tcW w:w="1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AB666F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3,1</w:t>
                  </w:r>
                </w:p>
              </w:tc>
              <w:tc>
                <w:tcPr>
                  <w:tcW w:w="2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92,6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4.2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79,2</w:t>
                  </w:r>
                </w:p>
              </w:tc>
              <w:tc>
                <w:tcPr>
                  <w:tcW w:w="1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41,7</w:t>
                  </w: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3,4</w:t>
                  </w:r>
                </w:p>
              </w:tc>
            </w:tr>
            <w:tr w:rsidR="005A617C" w:rsidTr="0044153B">
              <w:trPr>
                <w:trHeight w:val="284"/>
              </w:trPr>
              <w:tc>
                <w:tcPr>
                  <w:tcW w:w="11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4б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AB666F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91,7</w:t>
                  </w:r>
                </w:p>
              </w:tc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AB666F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AB666F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2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87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30,4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3,2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44,4</w:t>
                  </w: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3,4</w:t>
                  </w:r>
                </w:p>
              </w:tc>
            </w:tr>
            <w:tr w:rsidR="005A617C" w:rsidTr="0044153B">
              <w:trPr>
                <w:trHeight w:val="583"/>
              </w:trPr>
              <w:tc>
                <w:tcPr>
                  <w:tcW w:w="11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4F126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F126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89,1</w:t>
                  </w:r>
                </w:p>
              </w:tc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4F126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F126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23,9</w:t>
                  </w:r>
                </w:p>
              </w:tc>
              <w:tc>
                <w:tcPr>
                  <w:tcW w:w="1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4F126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F126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2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93,5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61,5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3,7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90,2</w:t>
                  </w:r>
                </w:p>
              </w:tc>
              <w:tc>
                <w:tcPr>
                  <w:tcW w:w="13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43,1</w:t>
                  </w: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3,4</w:t>
                  </w:r>
                </w:p>
              </w:tc>
            </w:tr>
          </w:tbl>
          <w:p w:rsidR="005A617C" w:rsidRP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:rsidR="005A617C" w:rsidRP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  <w:lang w:val="ru-RU"/>
              </w:rPr>
            </w:pPr>
            <w:r w:rsidRPr="005A617C">
              <w:rPr>
                <w:b/>
                <w:color w:val="000000"/>
                <w:u w:val="single"/>
                <w:lang w:val="ru-RU"/>
              </w:rPr>
              <w:t xml:space="preserve">Результаты ВПР 5 </w:t>
            </w:r>
            <w:proofErr w:type="spellStart"/>
            <w:r w:rsidRPr="005A617C">
              <w:rPr>
                <w:b/>
                <w:color w:val="000000"/>
                <w:u w:val="single"/>
                <w:lang w:val="ru-RU"/>
              </w:rPr>
              <w:t>кл</w:t>
            </w:r>
            <w:proofErr w:type="spellEnd"/>
          </w:p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color w:val="000000"/>
                <w:lang w:val="ru-RU"/>
              </w:rPr>
              <w:t xml:space="preserve">   </w:t>
            </w:r>
            <w:r w:rsidRPr="005A617C">
              <w:rPr>
                <w:b/>
                <w:color w:val="000000"/>
                <w:lang w:val="ru-RU"/>
              </w:rPr>
              <w:t>Русский язык</w:t>
            </w:r>
          </w:p>
          <w:tbl>
            <w:tblPr>
              <w:tblW w:w="130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191"/>
              <w:gridCol w:w="1796"/>
              <w:gridCol w:w="1675"/>
              <w:gridCol w:w="2191"/>
              <w:gridCol w:w="1795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566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2017-2018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  <w:tc>
                <w:tcPr>
                  <w:tcW w:w="567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</w:tr>
            <w:tr w:rsidR="005A617C" w:rsidTr="0044153B">
              <w:trPr>
                <w:trHeight w:val="137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   %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</w:t>
                  </w:r>
                </w:p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 xml:space="preserve">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5а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85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15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79,2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37,5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3,2</w:t>
                  </w: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5б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61,1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22,2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2,8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81,8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27,3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3,2</w:t>
                  </w: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73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18,6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2,9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80,4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32,6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3,2</w:t>
                  </w:r>
                </w:p>
              </w:tc>
            </w:tr>
          </w:tbl>
          <w:p w:rsidR="005A617C" w:rsidRP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  <w:lang w:val="ru-RU"/>
              </w:rPr>
            </w:pPr>
            <w:r w:rsidRPr="005A617C">
              <w:rPr>
                <w:b/>
                <w:color w:val="000000"/>
                <w:u w:val="single"/>
                <w:lang w:val="ru-RU"/>
              </w:rPr>
              <w:t xml:space="preserve">Результаты ВПР 5 </w:t>
            </w:r>
            <w:proofErr w:type="spellStart"/>
            <w:r w:rsidRPr="005A617C">
              <w:rPr>
                <w:b/>
                <w:color w:val="000000"/>
                <w:u w:val="single"/>
                <w:lang w:val="ru-RU"/>
              </w:rPr>
              <w:t>кл</w:t>
            </w:r>
            <w:proofErr w:type="spellEnd"/>
          </w:p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color w:val="000000"/>
                <w:lang w:val="ru-RU"/>
              </w:rPr>
              <w:t xml:space="preserve">   </w:t>
            </w:r>
            <w:r w:rsidRPr="005A617C">
              <w:rPr>
                <w:b/>
                <w:color w:val="000000"/>
                <w:lang w:val="ru-RU"/>
              </w:rPr>
              <w:t>Математика</w:t>
            </w:r>
          </w:p>
          <w:tbl>
            <w:tblPr>
              <w:tblW w:w="147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850"/>
              <w:gridCol w:w="1796"/>
              <w:gridCol w:w="1675"/>
              <w:gridCol w:w="2649"/>
              <w:gridCol w:w="2340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632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2017-2018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  <w:tc>
                <w:tcPr>
                  <w:tcW w:w="667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2018-2019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%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5а</w:t>
                  </w: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81,8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27,3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3,1</w:t>
                  </w: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5б</w:t>
                  </w: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61,1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33,3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86,4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31,8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3,2</w:t>
                  </w: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41,6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84,1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29,5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3,2</w:t>
                  </w:r>
                </w:p>
              </w:tc>
            </w:tr>
          </w:tbl>
          <w:p w:rsidR="005A617C" w:rsidRP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  <w:lang w:val="ru-RU"/>
              </w:rPr>
            </w:pPr>
            <w:r w:rsidRPr="005A617C">
              <w:rPr>
                <w:b/>
                <w:color w:val="000000"/>
                <w:u w:val="single"/>
                <w:lang w:val="ru-RU"/>
              </w:rPr>
              <w:t xml:space="preserve">Результаты ВПР 5 </w:t>
            </w:r>
            <w:proofErr w:type="spellStart"/>
            <w:r w:rsidRPr="005A617C">
              <w:rPr>
                <w:b/>
                <w:color w:val="000000"/>
                <w:u w:val="single"/>
                <w:lang w:val="ru-RU"/>
              </w:rPr>
              <w:t>кл</w:t>
            </w:r>
            <w:proofErr w:type="spellEnd"/>
          </w:p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color w:val="000000"/>
                <w:lang w:val="ru-RU"/>
              </w:rPr>
              <w:t xml:space="preserve">   </w:t>
            </w:r>
            <w:r w:rsidRPr="005A617C">
              <w:rPr>
                <w:b/>
                <w:color w:val="000000"/>
                <w:lang w:val="ru-RU"/>
              </w:rPr>
              <w:t xml:space="preserve">История </w:t>
            </w:r>
          </w:p>
          <w:tbl>
            <w:tblPr>
              <w:tblW w:w="147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850"/>
              <w:gridCol w:w="1796"/>
              <w:gridCol w:w="1675"/>
              <w:gridCol w:w="2649"/>
              <w:gridCol w:w="2340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632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2017-2018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  <w:tc>
                <w:tcPr>
                  <w:tcW w:w="667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</w:tr>
            <w:tr w:rsidR="005A617C" w:rsidTr="0044153B">
              <w:trPr>
                <w:trHeight w:val="137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5а</w:t>
                  </w: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95,2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91,7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62,5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3,5</w:t>
                  </w: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5б</w:t>
                  </w: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90,9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59,1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3,5</w:t>
                  </w: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2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97,6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91,3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60,9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3,5</w:t>
                  </w:r>
                </w:p>
              </w:tc>
            </w:tr>
          </w:tbl>
          <w:p w:rsidR="005A617C" w:rsidRP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  <w:lang w:val="ru-RU"/>
              </w:rPr>
            </w:pPr>
            <w:r w:rsidRPr="005A617C">
              <w:rPr>
                <w:b/>
                <w:color w:val="000000"/>
                <w:u w:val="single"/>
                <w:lang w:val="ru-RU"/>
              </w:rPr>
              <w:t xml:space="preserve">Результаты ВПР 5 </w:t>
            </w:r>
            <w:proofErr w:type="spellStart"/>
            <w:r w:rsidRPr="005A617C">
              <w:rPr>
                <w:b/>
                <w:color w:val="000000"/>
                <w:u w:val="single"/>
                <w:lang w:val="ru-RU"/>
              </w:rPr>
              <w:t>кл</w:t>
            </w:r>
            <w:proofErr w:type="spellEnd"/>
          </w:p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color w:val="000000"/>
                <w:lang w:val="ru-RU"/>
              </w:rPr>
              <w:t xml:space="preserve">   </w:t>
            </w:r>
            <w:r w:rsidRPr="005A617C">
              <w:rPr>
                <w:b/>
                <w:color w:val="000000"/>
                <w:lang w:val="ru-RU"/>
              </w:rPr>
              <w:t>Биология</w:t>
            </w:r>
          </w:p>
          <w:tbl>
            <w:tblPr>
              <w:tblW w:w="140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670"/>
              <w:gridCol w:w="1796"/>
              <w:gridCol w:w="1675"/>
              <w:gridCol w:w="2649"/>
              <w:gridCol w:w="1795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2017-2018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  <w:tc>
                <w:tcPr>
                  <w:tcW w:w="61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</w:tr>
            <w:tr w:rsidR="005A617C" w:rsidTr="0044153B">
              <w:trPr>
                <w:trHeight w:val="137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5а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63,3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91,7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29,2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3,2</w:t>
                  </w: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5б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90,5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52,4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3,4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81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28,6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3,1</w:t>
                  </w: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95,2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57,5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86,7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28,9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3,2</w:t>
                  </w:r>
                </w:p>
              </w:tc>
            </w:tr>
          </w:tbl>
          <w:p w:rsidR="005A617C" w:rsidRPr="005A617C" w:rsidRDefault="005A617C" w:rsidP="005A617C">
            <w:pPr>
              <w:pStyle w:val="NoSpacing"/>
              <w:jc w:val="center"/>
              <w:rPr>
                <w:b/>
                <w:color w:val="000000"/>
                <w:u w:val="single"/>
                <w:lang w:val="ru-RU"/>
              </w:rPr>
            </w:pPr>
            <w:r w:rsidRPr="005A617C">
              <w:rPr>
                <w:b/>
                <w:color w:val="000000"/>
                <w:u w:val="single"/>
                <w:lang w:val="ru-RU"/>
              </w:rPr>
              <w:t xml:space="preserve">Результаты ВПР 6 </w:t>
            </w:r>
            <w:proofErr w:type="spellStart"/>
            <w:r w:rsidRPr="005A617C">
              <w:rPr>
                <w:b/>
                <w:color w:val="000000"/>
                <w:u w:val="single"/>
                <w:lang w:val="ru-RU"/>
              </w:rPr>
              <w:t>кл</w:t>
            </w:r>
            <w:proofErr w:type="spellEnd"/>
          </w:p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color w:val="000000"/>
                <w:lang w:val="ru-RU"/>
              </w:rPr>
              <w:t xml:space="preserve">   </w:t>
            </w:r>
            <w:r w:rsidRPr="005A617C">
              <w:rPr>
                <w:b/>
                <w:color w:val="000000"/>
                <w:lang w:val="ru-RU"/>
              </w:rPr>
              <w:t xml:space="preserve"> Русский язык</w:t>
            </w:r>
          </w:p>
          <w:tbl>
            <w:tblPr>
              <w:tblW w:w="140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670"/>
              <w:gridCol w:w="1796"/>
              <w:gridCol w:w="1675"/>
              <w:gridCol w:w="2649"/>
              <w:gridCol w:w="1795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2017-2018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  <w:tc>
                <w:tcPr>
                  <w:tcW w:w="61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</w:tr>
            <w:tr w:rsidR="005A617C" w:rsidTr="0044153B">
              <w:trPr>
                <w:trHeight w:val="137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6а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70,6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41,2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68,4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31.6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3,1</w:t>
                  </w: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6б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73,3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26,7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76,2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33,3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3,1</w:t>
                  </w: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3,1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72,5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32,5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3,1</w:t>
                  </w:r>
                </w:p>
              </w:tc>
            </w:tr>
          </w:tbl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color w:val="000000"/>
                <w:lang w:val="ru-RU"/>
              </w:rPr>
              <w:t xml:space="preserve">   </w:t>
            </w:r>
            <w:r w:rsidRPr="005A617C">
              <w:rPr>
                <w:b/>
                <w:color w:val="000000"/>
                <w:lang w:val="ru-RU"/>
              </w:rPr>
              <w:t xml:space="preserve"> Математика</w:t>
            </w:r>
          </w:p>
          <w:tbl>
            <w:tblPr>
              <w:tblW w:w="138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670"/>
              <w:gridCol w:w="1796"/>
              <w:gridCol w:w="1675"/>
              <w:gridCol w:w="2469"/>
              <w:gridCol w:w="1795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 xml:space="preserve">2017-2018 </w:t>
                  </w:r>
                  <w:proofErr w:type="spellStart"/>
                  <w:r w:rsidRPr="005A617C">
                    <w:rPr>
                      <w:b/>
                      <w:color w:val="000000"/>
                      <w:lang w:val="ru-RU"/>
                    </w:rPr>
                    <w:t>уч.гг</w:t>
                  </w:r>
                  <w:proofErr w:type="spellEnd"/>
                </w:p>
              </w:tc>
              <w:tc>
                <w:tcPr>
                  <w:tcW w:w="595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</w:tr>
            <w:tr w:rsidR="005A617C" w:rsidTr="0044153B">
              <w:trPr>
                <w:trHeight w:val="137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6а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63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6,3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2,7</w:t>
                  </w:r>
                </w:p>
              </w:tc>
              <w:tc>
                <w:tcPr>
                  <w:tcW w:w="2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42,1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3,4</w:t>
                  </w: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6б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93,3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66,7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2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90,5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28,6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3,2</w:t>
                  </w: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78,2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36,5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2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95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35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3,3</w:t>
                  </w:r>
                </w:p>
              </w:tc>
            </w:tr>
          </w:tbl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color w:val="000000"/>
                <w:lang w:val="ru-RU"/>
              </w:rPr>
              <w:t xml:space="preserve">   </w:t>
            </w:r>
            <w:r w:rsidRPr="005A617C">
              <w:rPr>
                <w:b/>
                <w:color w:val="000000"/>
                <w:lang w:val="ru-RU"/>
              </w:rPr>
              <w:t xml:space="preserve"> ОБЩЕСТВОЗНАНИЕ </w:t>
            </w:r>
          </w:p>
          <w:tbl>
            <w:tblPr>
              <w:tblW w:w="140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670"/>
              <w:gridCol w:w="1796"/>
              <w:gridCol w:w="1675"/>
              <w:gridCol w:w="2649"/>
              <w:gridCol w:w="1795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  <w:tc>
                <w:tcPr>
                  <w:tcW w:w="61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</w:tc>
            </w:tr>
            <w:tr w:rsidR="005A617C" w:rsidTr="0044153B">
              <w:trPr>
                <w:trHeight w:val="137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6а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94,7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42,1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3,4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6б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90,5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28,6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92,5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3.3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</w:tc>
            </w:tr>
          </w:tbl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b/>
                <w:color w:val="000000"/>
                <w:lang w:val="ru-RU"/>
              </w:rPr>
              <w:t>ИСТОРИЯ</w:t>
            </w:r>
          </w:p>
          <w:tbl>
            <w:tblPr>
              <w:tblW w:w="140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670"/>
              <w:gridCol w:w="1796"/>
              <w:gridCol w:w="1675"/>
              <w:gridCol w:w="2649"/>
              <w:gridCol w:w="1795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  <w:tc>
                <w:tcPr>
                  <w:tcW w:w="61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</w:tc>
            </w:tr>
            <w:tr w:rsidR="005A617C" w:rsidTr="0044153B">
              <w:trPr>
                <w:trHeight w:val="137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6а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33,3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6б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90,9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45,5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</w:tc>
            </w:tr>
          </w:tbl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b/>
                <w:color w:val="000000"/>
                <w:lang w:val="ru-RU"/>
              </w:rPr>
              <w:t>БИОЛОГИЯ</w:t>
            </w:r>
          </w:p>
          <w:tbl>
            <w:tblPr>
              <w:tblW w:w="140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670"/>
              <w:gridCol w:w="1796"/>
              <w:gridCol w:w="1675"/>
              <w:gridCol w:w="2649"/>
              <w:gridCol w:w="1795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Классы</w:t>
                  </w:r>
                </w:p>
              </w:tc>
              <w:tc>
                <w:tcPr>
                  <w:tcW w:w="61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2018-2019</w:t>
                  </w:r>
                </w:p>
              </w:tc>
              <w:tc>
                <w:tcPr>
                  <w:tcW w:w="61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</w:tc>
            </w:tr>
            <w:tr w:rsidR="005A617C" w:rsidTr="0044153B">
              <w:trPr>
                <w:trHeight w:val="137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Успеваемость        %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Качество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Ср. балл</w:t>
                  </w:r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6а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89,5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57,9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  <w:r w:rsidRPr="005A617C">
                    <w:rPr>
                      <w:color w:val="000000"/>
                      <w:lang w:val="ru-RU"/>
                    </w:rPr>
                    <w:t>6б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61,9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4,8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2,7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color w:val="000000"/>
                      <w:lang w:val="ru-RU"/>
                    </w:rPr>
                  </w:pP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  <w:r w:rsidRPr="005A617C">
                    <w:rPr>
                      <w:b/>
                      <w:color w:val="000000"/>
                      <w:lang w:val="ru-RU"/>
                    </w:rPr>
                    <w:t>Итого всего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</w:tc>
            </w:tr>
          </w:tbl>
          <w:p w:rsidR="005A617C" w:rsidRPr="005A617C" w:rsidRDefault="005A617C" w:rsidP="005A617C">
            <w:pPr>
              <w:pStyle w:val="NoSpacing"/>
              <w:jc w:val="both"/>
              <w:rPr>
                <w:b/>
                <w:color w:val="000000"/>
                <w:lang w:val="ru-RU"/>
              </w:rPr>
            </w:pPr>
            <w:r w:rsidRPr="005A617C">
              <w:rPr>
                <w:b/>
                <w:color w:val="000000"/>
                <w:lang w:val="ru-RU"/>
              </w:rPr>
              <w:t>ГЕОГРАФИЯ</w:t>
            </w:r>
          </w:p>
          <w:tbl>
            <w:tblPr>
              <w:tblW w:w="140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58"/>
              <w:gridCol w:w="2670"/>
              <w:gridCol w:w="1796"/>
              <w:gridCol w:w="1675"/>
              <w:gridCol w:w="2649"/>
              <w:gridCol w:w="1795"/>
              <w:gridCol w:w="1687"/>
            </w:tblGrid>
            <w:tr w:rsidR="005A617C" w:rsidTr="0044153B">
              <w:trPr>
                <w:trHeight w:val="67"/>
              </w:trPr>
              <w:tc>
                <w:tcPr>
                  <w:tcW w:w="17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5A617C" w:rsidRDefault="005A617C" w:rsidP="005A617C">
                  <w:pPr>
                    <w:pStyle w:val="NoSpacing"/>
                    <w:rPr>
                      <w:b/>
                      <w:color w:val="000000"/>
                      <w:lang w:val="ru-RU"/>
                    </w:rPr>
                  </w:pPr>
                </w:p>
                <w:p w:rsidR="005A617C" w:rsidRDefault="005A617C" w:rsidP="005A617C">
                  <w:pPr>
                    <w:pStyle w:val="NoSpacing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Классы</w:t>
                  </w:r>
                  <w:proofErr w:type="spellEnd"/>
                </w:p>
              </w:tc>
              <w:tc>
                <w:tcPr>
                  <w:tcW w:w="61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2018-2019</w:t>
                  </w:r>
                </w:p>
              </w:tc>
              <w:tc>
                <w:tcPr>
                  <w:tcW w:w="61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b/>
                      <w:color w:val="000000"/>
                    </w:rPr>
                  </w:pPr>
                </w:p>
              </w:tc>
            </w:tr>
            <w:tr w:rsidR="005A617C" w:rsidTr="0044153B">
              <w:trPr>
                <w:trHeight w:val="137"/>
              </w:trPr>
              <w:tc>
                <w:tcPr>
                  <w:tcW w:w="17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17C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Успеваемость</w:t>
                  </w:r>
                  <w:proofErr w:type="spellEnd"/>
                  <w:r>
                    <w:rPr>
                      <w:color w:val="000000"/>
                    </w:rPr>
                    <w:t xml:space="preserve">        %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Качество</w:t>
                  </w:r>
                  <w:proofErr w:type="spellEnd"/>
                  <w:r>
                    <w:rPr>
                      <w:color w:val="000000"/>
                    </w:rPr>
                    <w:t xml:space="preserve">     %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Ср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</w:rPr>
                    <w:t>балл</w:t>
                  </w:r>
                  <w:proofErr w:type="spellEnd"/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Успеваемость</w:t>
                  </w:r>
                  <w:proofErr w:type="spellEnd"/>
                  <w:r>
                    <w:rPr>
                      <w:color w:val="000000"/>
                    </w:rPr>
                    <w:t xml:space="preserve">        %</w:t>
                  </w: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Качество</w:t>
                  </w:r>
                  <w:proofErr w:type="spellEnd"/>
                  <w:r>
                    <w:rPr>
                      <w:color w:val="000000"/>
                    </w:rPr>
                    <w:t xml:space="preserve">     %</w:t>
                  </w: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Ср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</w:rPr>
                    <w:t>балл</w:t>
                  </w:r>
                  <w:proofErr w:type="spellEnd"/>
                </w:p>
              </w:tc>
            </w:tr>
            <w:tr w:rsidR="005A617C" w:rsidTr="0044153B">
              <w:trPr>
                <w:trHeight w:val="257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6а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4,5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</w:p>
              </w:tc>
            </w:tr>
            <w:tr w:rsidR="005A617C" w:rsidTr="0044153B">
              <w:trPr>
                <w:trHeight w:val="271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6б</w:t>
                  </w:r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3,7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color w:val="000000"/>
                    </w:rPr>
                  </w:pPr>
                </w:p>
              </w:tc>
            </w:tr>
            <w:tr w:rsidR="005A617C" w:rsidTr="0044153B">
              <w:trPr>
                <w:trHeight w:val="70"/>
              </w:trPr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Итого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всего</w:t>
                  </w:r>
                  <w:proofErr w:type="spellEnd"/>
                </w:p>
              </w:tc>
              <w:tc>
                <w:tcPr>
                  <w:tcW w:w="2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97,4</w:t>
                  </w:r>
                </w:p>
              </w:tc>
              <w:tc>
                <w:tcPr>
                  <w:tcW w:w="1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76,9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Pr="00CF684A" w:rsidRDefault="005A617C" w:rsidP="005A617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4,1</w:t>
                  </w:r>
                </w:p>
              </w:tc>
              <w:tc>
                <w:tcPr>
                  <w:tcW w:w="2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ind w:firstLine="708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17C" w:rsidRDefault="005A617C" w:rsidP="005A617C">
                  <w:pPr>
                    <w:pStyle w:val="NoSpacing"/>
                    <w:rPr>
                      <w:b/>
                      <w:color w:val="000000"/>
                    </w:rPr>
                  </w:pPr>
                </w:p>
              </w:tc>
            </w:tr>
          </w:tbl>
          <w:p w:rsidR="005A617C" w:rsidRDefault="005A617C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104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08"/>
              <w:gridCol w:w="1080"/>
              <w:gridCol w:w="693"/>
              <w:gridCol w:w="567"/>
              <w:gridCol w:w="567"/>
              <w:gridCol w:w="460"/>
              <w:gridCol w:w="540"/>
              <w:gridCol w:w="417"/>
              <w:gridCol w:w="1111"/>
              <w:gridCol w:w="772"/>
              <w:gridCol w:w="1236"/>
              <w:gridCol w:w="1080"/>
            </w:tblGrid>
            <w:tr w:rsidR="0008495A" w:rsidRPr="00CC4686" w:rsidTr="00F57463">
              <w:trPr>
                <w:trHeight w:val="466"/>
              </w:trPr>
              <w:tc>
                <w:tcPr>
                  <w:tcW w:w="1908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Предмет</w:t>
                  </w:r>
                </w:p>
              </w:tc>
              <w:tc>
                <w:tcPr>
                  <w:tcW w:w="1080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 xml:space="preserve"> Класс </w:t>
                  </w:r>
                </w:p>
              </w:tc>
              <w:tc>
                <w:tcPr>
                  <w:tcW w:w="693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proofErr w:type="spellStart"/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Кол.уч-ся</w:t>
                  </w:r>
                  <w:proofErr w:type="spellEnd"/>
                </w:p>
              </w:tc>
              <w:tc>
                <w:tcPr>
                  <w:tcW w:w="567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Сдавало</w:t>
                  </w:r>
                </w:p>
              </w:tc>
              <w:tc>
                <w:tcPr>
                  <w:tcW w:w="1984" w:type="dxa"/>
                  <w:gridSpan w:val="4"/>
                  <w:shd w:val="clear" w:color="auto" w:fill="auto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 xml:space="preserve">Оценки </w:t>
                  </w:r>
                </w:p>
              </w:tc>
              <w:tc>
                <w:tcPr>
                  <w:tcW w:w="3119" w:type="dxa"/>
                  <w:gridSpan w:val="3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201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8/2019</w:t>
                  </w: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 xml:space="preserve">   учебный год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</w:tr>
            <w:tr w:rsidR="0008495A" w:rsidRPr="00CC4686" w:rsidTr="0008495A">
              <w:trPr>
                <w:trHeight w:val="7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693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567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3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 xml:space="preserve">Успеваемость 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Качество   %</w:t>
                  </w:r>
                </w:p>
              </w:tc>
              <w:tc>
                <w:tcPr>
                  <w:tcW w:w="1236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Ср балл по предмету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ind w:right="-55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b/>
                      <w:color w:val="000000"/>
                    </w:rPr>
                    <w:t>Ср. балл</w:t>
                  </w:r>
                </w:p>
              </w:tc>
            </w:tr>
            <w:tr w:rsidR="0008495A" w:rsidRPr="00CC4686" w:rsidTr="0008495A">
              <w:trPr>
                <w:trHeight w:val="241"/>
              </w:trPr>
              <w:tc>
                <w:tcPr>
                  <w:tcW w:w="1908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 xml:space="preserve">  9</w:t>
                  </w:r>
                  <w:r>
                    <w:rPr>
                      <w:rFonts w:ascii="Times New Roman" w:hAnsi="Times New Roman"/>
                      <w:color w:val="000000"/>
                    </w:rPr>
                    <w:t>а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8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45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23,4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3,5</w:t>
                  </w:r>
                </w:p>
              </w:tc>
            </w:tr>
            <w:tr w:rsidR="0008495A" w:rsidRPr="00CC4686" w:rsidTr="0008495A">
              <w:trPr>
                <w:trHeight w:val="241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9б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16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16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46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54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1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111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37,5</w:t>
                  </w:r>
                </w:p>
              </w:tc>
              <w:tc>
                <w:tcPr>
                  <w:tcW w:w="1236" w:type="dxa"/>
                  <w:vMerge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3,5</w:t>
                  </w:r>
                </w:p>
              </w:tc>
            </w:tr>
            <w:tr w:rsidR="0008495A" w:rsidRPr="00CC4686" w:rsidTr="0008495A">
              <w:trPr>
                <w:trHeight w:val="241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9аб</w:t>
                  </w:r>
                </w:p>
              </w:tc>
              <w:tc>
                <w:tcPr>
                  <w:tcW w:w="693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36</w:t>
                  </w:r>
                </w:p>
              </w:tc>
              <w:tc>
                <w:tcPr>
                  <w:tcW w:w="567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36</w:t>
                  </w:r>
                </w:p>
              </w:tc>
              <w:tc>
                <w:tcPr>
                  <w:tcW w:w="567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3</w:t>
                  </w:r>
                </w:p>
              </w:tc>
              <w:tc>
                <w:tcPr>
                  <w:tcW w:w="46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12</w:t>
                  </w:r>
                </w:p>
              </w:tc>
              <w:tc>
                <w:tcPr>
                  <w:tcW w:w="54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20</w:t>
                  </w:r>
                </w:p>
              </w:tc>
              <w:tc>
                <w:tcPr>
                  <w:tcW w:w="417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0</w:t>
                  </w:r>
                </w:p>
              </w:tc>
              <w:tc>
                <w:tcPr>
                  <w:tcW w:w="1111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41,3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3,5</w:t>
                  </w:r>
                </w:p>
              </w:tc>
            </w:tr>
            <w:tr w:rsidR="0008495A" w:rsidRPr="00CC4686" w:rsidTr="0008495A">
              <w:trPr>
                <w:trHeight w:val="241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60" w:type="dxa"/>
                </w:tcPr>
                <w:p w:rsidR="0008495A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540" w:type="dxa"/>
                </w:tcPr>
                <w:p w:rsidR="0008495A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417" w:type="dxa"/>
                </w:tcPr>
                <w:p w:rsidR="0008495A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91,7</w:t>
                  </w:r>
                </w:p>
              </w:tc>
              <w:tc>
                <w:tcPr>
                  <w:tcW w:w="772" w:type="dxa"/>
                </w:tcPr>
                <w:p w:rsidR="0008495A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66,7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56,6</w:t>
                  </w: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3,7</w:t>
                  </w:r>
                </w:p>
              </w:tc>
            </w:tr>
            <w:tr w:rsidR="0008495A" w:rsidRPr="00D67400" w:rsidTr="0008495A">
              <w:trPr>
                <w:trHeight w:val="241"/>
              </w:trPr>
              <w:tc>
                <w:tcPr>
                  <w:tcW w:w="1908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67400">
                    <w:rPr>
                      <w:rFonts w:ascii="Times New Roman" w:hAnsi="Times New Roman"/>
                      <w:b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693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48</w:t>
                  </w:r>
                </w:p>
              </w:tc>
              <w:tc>
                <w:tcPr>
                  <w:tcW w:w="56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48</w:t>
                  </w:r>
                </w:p>
              </w:tc>
              <w:tc>
                <w:tcPr>
                  <w:tcW w:w="56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46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19</w:t>
                  </w:r>
                </w:p>
              </w:tc>
              <w:tc>
                <w:tcPr>
                  <w:tcW w:w="54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23</w:t>
                  </w:r>
                </w:p>
              </w:tc>
              <w:tc>
                <w:tcPr>
                  <w:tcW w:w="41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96</w:t>
                  </w:r>
                </w:p>
              </w:tc>
              <w:tc>
                <w:tcPr>
                  <w:tcW w:w="772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54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3,6</w:t>
                  </w:r>
                </w:p>
              </w:tc>
            </w:tr>
            <w:tr w:rsidR="0008495A" w:rsidRPr="00004E23" w:rsidTr="0008495A">
              <w:trPr>
                <w:trHeight w:val="241"/>
              </w:trPr>
              <w:tc>
                <w:tcPr>
                  <w:tcW w:w="1908" w:type="dxa"/>
                  <w:vMerge w:val="restart"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04E23">
                    <w:rPr>
                      <w:rStyle w:val="a5"/>
                      <w:rFonts w:ascii="Times New Roman" w:hAnsi="Times New Roman"/>
                      <w:b w:val="0"/>
                      <w:i w:val="0"/>
                      <w:color w:val="000000"/>
                    </w:rPr>
                    <w:t>Математика</w:t>
                  </w:r>
                </w:p>
              </w:tc>
              <w:tc>
                <w:tcPr>
                  <w:tcW w:w="1080" w:type="dxa"/>
                </w:tcPr>
                <w:p w:rsidR="0008495A" w:rsidRPr="00004E23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04E23">
                    <w:rPr>
                      <w:rFonts w:ascii="Times New Roman" w:hAnsi="Times New Roman"/>
                      <w:color w:val="000000"/>
                    </w:rPr>
                    <w:t xml:space="preserve">  9а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:rsidR="0008495A" w:rsidRPr="00004E23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460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  <w:r w:rsidRPr="0008495A"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:rsidR="0008495A" w:rsidRPr="00004E23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417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111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080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4,</w:t>
                  </w:r>
                  <w:r w:rsidRPr="0008495A"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</w:tr>
            <w:tr w:rsidR="0008495A" w:rsidRPr="00004E23" w:rsidTr="0008495A">
              <w:trPr>
                <w:trHeight w:val="241"/>
              </w:trPr>
              <w:tc>
                <w:tcPr>
                  <w:tcW w:w="1908" w:type="dxa"/>
                  <w:vMerge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04E23">
                    <w:rPr>
                      <w:rFonts w:ascii="Times New Roman" w:hAnsi="Times New Roman"/>
                      <w:color w:val="000000"/>
                    </w:rPr>
                    <w:t xml:space="preserve">  9б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16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16</w:t>
                  </w:r>
                </w:p>
              </w:tc>
              <w:tc>
                <w:tcPr>
                  <w:tcW w:w="567" w:type="dxa"/>
                </w:tcPr>
                <w:p w:rsidR="0008495A" w:rsidRPr="00004E23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460" w:type="dxa"/>
                </w:tcPr>
                <w:p w:rsidR="0008495A" w:rsidRPr="00004E23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540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111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</w:t>
                  </w:r>
                  <w:r w:rsidRPr="0008495A">
                    <w:rPr>
                      <w:rFonts w:ascii="Times New Roman" w:hAnsi="Times New Roman"/>
                      <w:color w:val="000000"/>
                    </w:rPr>
                    <w:t>3,8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4,</w:t>
                  </w:r>
                  <w:r w:rsidRPr="0008495A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</w:tr>
            <w:tr w:rsidR="0008495A" w:rsidRPr="00004E23" w:rsidTr="0008495A">
              <w:trPr>
                <w:trHeight w:val="241"/>
              </w:trPr>
              <w:tc>
                <w:tcPr>
                  <w:tcW w:w="1908" w:type="dxa"/>
                  <w:vMerge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9а,б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36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36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60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  <w:r w:rsidRPr="0008495A"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540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111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</w:t>
                  </w:r>
                  <w:r w:rsidRPr="0008495A"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4,</w:t>
                  </w:r>
                  <w:r w:rsidRPr="0008495A"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</w:tr>
            <w:tr w:rsidR="0008495A" w:rsidRPr="00004E23" w:rsidTr="0008495A">
              <w:trPr>
                <w:trHeight w:val="241"/>
              </w:trPr>
              <w:tc>
                <w:tcPr>
                  <w:tcW w:w="1908" w:type="dxa"/>
                  <w:vMerge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 база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08495A" w:rsidRPr="00004E23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60" w:type="dxa"/>
                </w:tcPr>
                <w:p w:rsid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540" w:type="dxa"/>
                </w:tcPr>
                <w:p w:rsid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417" w:type="dxa"/>
                </w:tcPr>
                <w:p w:rsid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1111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71,4</w:t>
                  </w:r>
                </w:p>
              </w:tc>
              <w:tc>
                <w:tcPr>
                  <w:tcW w:w="772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14,3</w:t>
                  </w:r>
                </w:p>
              </w:tc>
              <w:tc>
                <w:tcPr>
                  <w:tcW w:w="1236" w:type="dxa"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9,1</w:t>
                  </w: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</w:tr>
            <w:tr w:rsidR="0008495A" w:rsidRPr="00004E23" w:rsidTr="0008495A">
              <w:trPr>
                <w:trHeight w:val="241"/>
              </w:trPr>
              <w:tc>
                <w:tcPr>
                  <w:tcW w:w="1908" w:type="dxa"/>
                  <w:vMerge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11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</w:rPr>
                    <w:t>проф</w:t>
                  </w:r>
                  <w:proofErr w:type="spellEnd"/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08495A" w:rsidRPr="00004E23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417" w:type="dxa"/>
                </w:tcPr>
                <w:p w:rsid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1111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60</w:t>
                  </w:r>
                </w:p>
              </w:tc>
              <w:tc>
                <w:tcPr>
                  <w:tcW w:w="772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236" w:type="dxa"/>
                </w:tcPr>
                <w:p w:rsidR="0008495A" w:rsidRPr="00004E23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35,4</w:t>
                  </w: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2,8</w:t>
                  </w:r>
                </w:p>
              </w:tc>
            </w:tr>
            <w:tr w:rsidR="0008495A" w:rsidRPr="00D67400" w:rsidTr="0008495A">
              <w:trPr>
                <w:trHeight w:val="241"/>
              </w:trPr>
              <w:tc>
                <w:tcPr>
                  <w:tcW w:w="1908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48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48</w:t>
                  </w:r>
                </w:p>
              </w:tc>
              <w:tc>
                <w:tcPr>
                  <w:tcW w:w="567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b/>
                      <w:color w:val="000000"/>
                    </w:rPr>
                    <w:t>12</w:t>
                  </w:r>
                </w:p>
              </w:tc>
              <w:tc>
                <w:tcPr>
                  <w:tcW w:w="460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b/>
                      <w:color w:val="000000"/>
                    </w:rPr>
                    <w:t>25</w:t>
                  </w:r>
                </w:p>
              </w:tc>
              <w:tc>
                <w:tcPr>
                  <w:tcW w:w="540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b/>
                      <w:color w:val="000000"/>
                    </w:rPr>
                    <w:t>7</w:t>
                  </w:r>
                </w:p>
              </w:tc>
              <w:tc>
                <w:tcPr>
                  <w:tcW w:w="417" w:type="dxa"/>
                </w:tcPr>
                <w:p w:rsidR="0008495A" w:rsidRPr="0008495A" w:rsidRDefault="0008495A" w:rsidP="0008495A">
                  <w:pPr>
                    <w:pStyle w:val="2"/>
                    <w:spacing w:line="240" w:lineRule="atLeast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1111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b/>
                      <w:color w:val="000000"/>
                    </w:rPr>
                    <w:t>92</w:t>
                  </w:r>
                </w:p>
              </w:tc>
              <w:tc>
                <w:tcPr>
                  <w:tcW w:w="772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b/>
                      <w:color w:val="000000"/>
                    </w:rPr>
                    <w:t>77</w:t>
                  </w:r>
                </w:p>
              </w:tc>
              <w:tc>
                <w:tcPr>
                  <w:tcW w:w="1236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08495A"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Химия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9</w:t>
                  </w:r>
                  <w:r>
                    <w:rPr>
                      <w:rFonts w:ascii="Times New Roman" w:hAnsi="Times New Roman"/>
                      <w:color w:val="000000"/>
                    </w:rPr>
                    <w:t>а</w:t>
                  </w:r>
                </w:p>
              </w:tc>
              <w:tc>
                <w:tcPr>
                  <w:tcW w:w="693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91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64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19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3,6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9б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33,3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3,3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9аб</w:t>
                  </w:r>
                </w:p>
              </w:tc>
              <w:tc>
                <w:tcPr>
                  <w:tcW w:w="693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46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9</w:t>
                  </w:r>
                </w:p>
              </w:tc>
              <w:tc>
                <w:tcPr>
                  <w:tcW w:w="54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9</w:t>
                  </w:r>
                </w:p>
              </w:tc>
              <w:tc>
                <w:tcPr>
                  <w:tcW w:w="417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9</w:t>
                  </w: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772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50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3,5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75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25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50,8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3,3</w:t>
                  </w:r>
                </w:p>
              </w:tc>
            </w:tr>
            <w:tr w:rsidR="0008495A" w:rsidRPr="006861FE" w:rsidTr="0008495A">
              <w:trPr>
                <w:trHeight w:val="50"/>
              </w:trPr>
              <w:tc>
                <w:tcPr>
                  <w:tcW w:w="1908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6861FE">
                    <w:rPr>
                      <w:rFonts w:ascii="Times New Roman" w:hAnsi="Times New Roman"/>
                      <w:b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1080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693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24</w:t>
                  </w:r>
                </w:p>
              </w:tc>
              <w:tc>
                <w:tcPr>
                  <w:tcW w:w="567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24</w:t>
                  </w:r>
                </w:p>
              </w:tc>
              <w:tc>
                <w:tcPr>
                  <w:tcW w:w="567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460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9</w:t>
                  </w:r>
                </w:p>
              </w:tc>
              <w:tc>
                <w:tcPr>
                  <w:tcW w:w="540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417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1111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85</w:t>
                  </w:r>
                </w:p>
              </w:tc>
              <w:tc>
                <w:tcPr>
                  <w:tcW w:w="772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37,7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6861F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3,4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Обществознание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9</w:t>
                  </w:r>
                  <w:r>
                    <w:rPr>
                      <w:rFonts w:ascii="Times New Roman" w:hAnsi="Times New Roman"/>
                      <w:color w:val="000000"/>
                    </w:rPr>
                    <w:t>а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8,3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21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9б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30,8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3,3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9аб</w:t>
                  </w:r>
                </w:p>
              </w:tc>
              <w:tc>
                <w:tcPr>
                  <w:tcW w:w="693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25</w:t>
                  </w:r>
                </w:p>
              </w:tc>
              <w:tc>
                <w:tcPr>
                  <w:tcW w:w="567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25</w:t>
                  </w:r>
                </w:p>
              </w:tc>
              <w:tc>
                <w:tcPr>
                  <w:tcW w:w="567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D6C9E"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54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20</w:t>
                  </w:r>
                </w:p>
              </w:tc>
              <w:tc>
                <w:tcPr>
                  <w:tcW w:w="417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20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D6C9E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3,2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80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40,4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2,8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</w:tcPr>
                <w:p w:rsidR="0008495A" w:rsidRPr="00047EB4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047EB4">
                    <w:rPr>
                      <w:rFonts w:ascii="Times New Roman" w:hAnsi="Times New Roman"/>
                      <w:b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30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30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25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7,9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2,9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9</w:t>
                  </w:r>
                  <w:r>
                    <w:rPr>
                      <w:rFonts w:ascii="Times New Roman" w:hAnsi="Times New Roman"/>
                      <w:color w:val="000000"/>
                    </w:rPr>
                    <w:t>а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50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39,4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3,5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9б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50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3,5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9аб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50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3,5</w:t>
                  </w:r>
                </w:p>
              </w:tc>
            </w:tr>
            <w:tr w:rsidR="0008495A" w:rsidRPr="00CC4686" w:rsidTr="0008495A">
              <w:trPr>
                <w:trHeight w:val="50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66,7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66,7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42,3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3,3</w:t>
                  </w:r>
                </w:p>
              </w:tc>
            </w:tr>
            <w:tr w:rsidR="0008495A" w:rsidRPr="00C64770" w:rsidTr="0008495A">
              <w:trPr>
                <w:trHeight w:val="50"/>
              </w:trPr>
              <w:tc>
                <w:tcPr>
                  <w:tcW w:w="1908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64770">
                    <w:rPr>
                      <w:rFonts w:ascii="Times New Roman" w:hAnsi="Times New Roman"/>
                      <w:b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1080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693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</w:t>
                  </w:r>
                </w:p>
              </w:tc>
              <w:tc>
                <w:tcPr>
                  <w:tcW w:w="540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417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83,4</w:t>
                  </w:r>
                </w:p>
              </w:tc>
              <w:tc>
                <w:tcPr>
                  <w:tcW w:w="772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58,4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3,4</w:t>
                  </w:r>
                </w:p>
              </w:tc>
            </w:tr>
            <w:tr w:rsidR="0008495A" w:rsidRPr="00CC4686" w:rsidTr="0008495A">
              <w:trPr>
                <w:trHeight w:val="166"/>
              </w:trPr>
              <w:tc>
                <w:tcPr>
                  <w:tcW w:w="1908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Биология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9</w:t>
                  </w:r>
                  <w:r>
                    <w:rPr>
                      <w:rFonts w:ascii="Times New Roman" w:hAnsi="Times New Roman"/>
                      <w:color w:val="000000"/>
                    </w:rPr>
                    <w:t>а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57,1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28,6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3,7</w:t>
                  </w:r>
                </w:p>
              </w:tc>
            </w:tr>
            <w:tr w:rsidR="0008495A" w:rsidRPr="00CC4686" w:rsidTr="0008495A">
              <w:trPr>
                <w:trHeight w:val="166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9б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111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85,7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3,9</w:t>
                  </w:r>
                </w:p>
              </w:tc>
            </w:tr>
            <w:tr w:rsidR="0008495A" w:rsidRPr="00CC4686" w:rsidTr="0008495A">
              <w:trPr>
                <w:trHeight w:val="166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41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75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25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52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3,3</w:t>
                  </w:r>
                </w:p>
              </w:tc>
            </w:tr>
            <w:tr w:rsidR="0008495A" w:rsidRPr="00D67400" w:rsidTr="0008495A">
              <w:trPr>
                <w:trHeight w:val="166"/>
              </w:trPr>
              <w:tc>
                <w:tcPr>
                  <w:tcW w:w="1908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D67400">
                    <w:rPr>
                      <w:rFonts w:ascii="Times New Roman" w:hAnsi="Times New Roman"/>
                      <w:b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693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18</w:t>
                  </w:r>
                </w:p>
              </w:tc>
              <w:tc>
                <w:tcPr>
                  <w:tcW w:w="56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18</w:t>
                  </w:r>
                </w:p>
              </w:tc>
              <w:tc>
                <w:tcPr>
                  <w:tcW w:w="56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46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9</w:t>
                  </w:r>
                </w:p>
              </w:tc>
              <w:tc>
                <w:tcPr>
                  <w:tcW w:w="54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</w:t>
                  </w:r>
                </w:p>
              </w:tc>
              <w:tc>
                <w:tcPr>
                  <w:tcW w:w="41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111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87,5</w:t>
                  </w:r>
                </w:p>
              </w:tc>
              <w:tc>
                <w:tcPr>
                  <w:tcW w:w="772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55,9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3,6</w:t>
                  </w:r>
                </w:p>
              </w:tc>
            </w:tr>
            <w:tr w:rsidR="0008495A" w:rsidRPr="00D67400" w:rsidTr="0008495A">
              <w:trPr>
                <w:trHeight w:val="166"/>
              </w:trPr>
              <w:tc>
                <w:tcPr>
                  <w:tcW w:w="1908" w:type="dxa"/>
                  <w:vMerge w:val="restart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физика</w:t>
                  </w: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9а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54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41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0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15</w:t>
                  </w: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</w:t>
                  </w:r>
                </w:p>
              </w:tc>
            </w:tr>
            <w:tr w:rsidR="0008495A" w:rsidRPr="00D67400" w:rsidTr="0008495A">
              <w:trPr>
                <w:trHeight w:val="166"/>
              </w:trPr>
              <w:tc>
                <w:tcPr>
                  <w:tcW w:w="1908" w:type="dxa"/>
                  <w:vMerge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9б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46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54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41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111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772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236" w:type="dxa"/>
                  <w:vMerge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</w:tr>
            <w:tr w:rsidR="0008495A" w:rsidRPr="00D67400" w:rsidTr="0008495A">
              <w:trPr>
                <w:trHeight w:val="166"/>
              </w:trPr>
              <w:tc>
                <w:tcPr>
                  <w:tcW w:w="1908" w:type="dxa"/>
                  <w:vMerge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54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</w:t>
                  </w:r>
                </w:p>
              </w:tc>
              <w:tc>
                <w:tcPr>
                  <w:tcW w:w="41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1111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60</w:t>
                  </w:r>
                </w:p>
              </w:tc>
              <w:tc>
                <w:tcPr>
                  <w:tcW w:w="772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0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24,2</w:t>
                  </w: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2,6</w:t>
                  </w:r>
                </w:p>
              </w:tc>
            </w:tr>
            <w:tr w:rsidR="0008495A" w:rsidRPr="00D67400" w:rsidTr="0008495A">
              <w:trPr>
                <w:trHeight w:val="166"/>
              </w:trPr>
              <w:tc>
                <w:tcPr>
                  <w:tcW w:w="1908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693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-</w:t>
                  </w:r>
                </w:p>
              </w:tc>
              <w:tc>
                <w:tcPr>
                  <w:tcW w:w="54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417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1111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80</w:t>
                  </w:r>
                </w:p>
              </w:tc>
              <w:tc>
                <w:tcPr>
                  <w:tcW w:w="772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0</w:t>
                  </w:r>
                </w:p>
              </w:tc>
              <w:tc>
                <w:tcPr>
                  <w:tcW w:w="1236" w:type="dxa"/>
                  <w:vMerge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D6740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2,8</w:t>
                  </w:r>
                </w:p>
              </w:tc>
            </w:tr>
            <w:tr w:rsidR="0008495A" w:rsidRPr="00CC4686" w:rsidTr="0008495A">
              <w:trPr>
                <w:trHeight w:val="224"/>
              </w:trPr>
              <w:tc>
                <w:tcPr>
                  <w:tcW w:w="1908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География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CC4686">
                    <w:rPr>
                      <w:rFonts w:ascii="Times New Roman" w:hAnsi="Times New Roman"/>
                      <w:color w:val="000000"/>
                    </w:rPr>
                    <w:t>9</w:t>
                  </w:r>
                  <w:r>
                    <w:rPr>
                      <w:rFonts w:ascii="Times New Roman" w:hAnsi="Times New Roman"/>
                      <w:color w:val="000000"/>
                    </w:rPr>
                    <w:t>а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236" w:type="dxa"/>
                  <w:vMerge w:val="restart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21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</w:tr>
            <w:tr w:rsidR="0008495A" w:rsidRPr="00CC4686" w:rsidTr="0008495A">
              <w:trPr>
                <w:trHeight w:val="224"/>
              </w:trPr>
              <w:tc>
                <w:tcPr>
                  <w:tcW w:w="1908" w:type="dxa"/>
                  <w:vMerge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9б</w:t>
                  </w:r>
                </w:p>
              </w:tc>
              <w:tc>
                <w:tcPr>
                  <w:tcW w:w="693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54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17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236" w:type="dxa"/>
                  <w:vMerge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080" w:type="dxa"/>
                </w:tcPr>
                <w:p w:rsidR="0008495A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</w:tr>
            <w:tr w:rsidR="0008495A" w:rsidRPr="00C64770" w:rsidTr="0008495A">
              <w:trPr>
                <w:trHeight w:val="224"/>
              </w:trPr>
              <w:tc>
                <w:tcPr>
                  <w:tcW w:w="1908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64770">
                    <w:rPr>
                      <w:rFonts w:ascii="Times New Roman" w:hAnsi="Times New Roman"/>
                      <w:b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1080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</w:tc>
              <w:tc>
                <w:tcPr>
                  <w:tcW w:w="693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64770"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08495A" w:rsidRPr="00C64770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64770"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6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417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111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772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236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21</w:t>
                  </w:r>
                </w:p>
              </w:tc>
              <w:tc>
                <w:tcPr>
                  <w:tcW w:w="1080" w:type="dxa"/>
                </w:tcPr>
                <w:p w:rsidR="0008495A" w:rsidRPr="00CC4686" w:rsidRDefault="0008495A" w:rsidP="0008495A">
                  <w:pPr>
                    <w:pStyle w:val="2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</w:tr>
          </w:tbl>
          <w:p w:rsidR="00713CB3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Данные о достижениях участников и призеров предметных олимпиад, конкурсов, предметных соревнований и викторин.</w:t>
            </w:r>
          </w:p>
          <w:p w:rsidR="006E58FA" w:rsidRPr="002C351B" w:rsidRDefault="006E58FA" w:rsidP="00C335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олимпиадам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конкурсам призовых мест за 2018-2019 уч. г не было. 3 место занял ученик 10 класса Махмудов Марат в</w:t>
            </w:r>
            <w:r w:rsidR="007831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городском 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конкурсе «Шаг в будущее</w:t>
            </w:r>
            <w:r w:rsidR="007831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-2019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по теме  «История развития астрономии»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Востребованность выпускников школы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Данные о количестве поступивших в </w:t>
            </w:r>
            <w:proofErr w:type="spellStart"/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ссузы</w:t>
            </w:r>
            <w:proofErr w:type="spellEnd"/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вузы, а также трудоустройстве выпускников.</w:t>
            </w:r>
          </w:p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Отдельно следует представить количество выпускников, продолживших обучение согласно выбранному в школе профилю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0.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Внутреннее оценивание качества образования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Для отображения полной информации по данному разделу в структуру отчета о самообследовании следует включить:</w:t>
            </w:r>
          </w:p>
          <w:p w:rsidR="00713CB3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локальный акт, регламентирующий процедуры проведения ВШК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«Положение о ВШК»</w:t>
            </w:r>
            <w:r w:rsidR="008765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(прилагается).</w:t>
            </w:r>
          </w:p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выявленный показатель качества образования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31,1%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;</w:t>
            </w:r>
          </w:p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результаты удовлетворенности родителей учащихся качеством учебно-воспитательного процесса, полученные в ходе анонимного анкетирования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-70%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 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Кадровая укомплектованность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35AB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Полнота кадрового обеспечения, общее количество педагогов с представлением данных об их стаже и квалификации.</w:t>
            </w:r>
          </w:p>
          <w:tbl>
            <w:tblPr>
              <w:tblW w:w="453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76"/>
              <w:gridCol w:w="486"/>
              <w:gridCol w:w="363"/>
              <w:gridCol w:w="436"/>
              <w:gridCol w:w="2210"/>
              <w:gridCol w:w="1885"/>
            </w:tblGrid>
            <w:tr w:rsidR="00C335AB" w:rsidTr="00C413E1">
              <w:trPr>
                <w:trHeight w:val="363"/>
              </w:trPr>
              <w:tc>
                <w:tcPr>
                  <w:tcW w:w="1532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               </w:t>
                  </w: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Количество </w:t>
                  </w:r>
                </w:p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                учителей.          </w:t>
                  </w:r>
                </w:p>
              </w:tc>
              <w:tc>
                <w:tcPr>
                  <w:tcW w:w="828" w:type="pct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Разряды</w:t>
                  </w:r>
                </w:p>
              </w:tc>
              <w:tc>
                <w:tcPr>
                  <w:tcW w:w="142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Почётный работник РФ.</w:t>
                  </w:r>
                </w:p>
              </w:tc>
              <w:tc>
                <w:tcPr>
                  <w:tcW w:w="121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Почётный работник РД.</w:t>
                  </w:r>
                </w:p>
              </w:tc>
            </w:tr>
            <w:tr w:rsidR="00C335AB" w:rsidTr="00C413E1">
              <w:trPr>
                <w:trHeight w:val="81"/>
              </w:trPr>
              <w:tc>
                <w:tcPr>
                  <w:tcW w:w="29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335AB" w:rsidRDefault="00C335AB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425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              </w:t>
                  </w:r>
                  <w:r w:rsidR="002962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15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          1</w:t>
                  </w:r>
                </w:p>
              </w:tc>
            </w:tr>
            <w:tr w:rsidR="00C335AB" w:rsidTr="00C413E1">
              <w:trPr>
                <w:trHeight w:val="70"/>
              </w:trPr>
              <w:tc>
                <w:tcPr>
                  <w:tcW w:w="153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       36</w:t>
                  </w:r>
                </w:p>
              </w:tc>
              <w:tc>
                <w:tcPr>
                  <w:tcW w:w="31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="00A55F8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335AB" w:rsidRDefault="00C335AB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335AB" w:rsidRDefault="00C335AB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335AB" w:rsidRDefault="00C335AB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13CB3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Организация повышения уровня профессионального мастерства учителей, участие </w:t>
            </w:r>
            <w:proofErr w:type="spellStart"/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педработников</w:t>
            </w:r>
            <w:proofErr w:type="spellEnd"/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школы в </w:t>
            </w:r>
            <w:proofErr w:type="spellStart"/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профконкурсах</w:t>
            </w:r>
            <w:proofErr w:type="spellEnd"/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фестивалях.</w:t>
            </w:r>
          </w:p>
          <w:p w:rsidR="00C335AB" w:rsidRPr="002C351B" w:rsidRDefault="00C335AB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Участие в конкурсе «Учитель года столицы 2019»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Залумханов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Р.М., «Лучшее ШМО»</w:t>
            </w:r>
            <w:r w:rsidR="002962A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Алиева С.А., «Классный классный-2019»- Юнусова С.М.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Методическое обеспечение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A55F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Оборудование методкабинета (сведения о количестве учебно-методических пособий)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</w:t>
            </w:r>
            <w:r w:rsidR="002962A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сутствует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Библиотечно-информационное обеспечение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5F81" w:rsidRPr="002C351B" w:rsidRDefault="00713CB3" w:rsidP="00C335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Характеристика фонда школьной библиотеки</w:t>
            </w:r>
            <w:r w:rsidR="00C335A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"/>
              <w:gridCol w:w="1818"/>
              <w:gridCol w:w="880"/>
              <w:gridCol w:w="850"/>
              <w:gridCol w:w="1208"/>
              <w:gridCol w:w="1153"/>
              <w:gridCol w:w="293"/>
              <w:gridCol w:w="50"/>
              <w:gridCol w:w="50"/>
              <w:gridCol w:w="50"/>
              <w:gridCol w:w="50"/>
              <w:gridCol w:w="50"/>
              <w:gridCol w:w="50"/>
              <w:gridCol w:w="50"/>
              <w:gridCol w:w="50"/>
              <w:gridCol w:w="50"/>
              <w:gridCol w:w="50"/>
              <w:gridCol w:w="50"/>
              <w:gridCol w:w="50"/>
            </w:tblGrid>
            <w:tr w:rsidR="00A55F81" w:rsidRPr="006E586D" w:rsidTr="00C413E1">
              <w:trPr>
                <w:gridAfter w:val="13"/>
                <w:wAfter w:w="725" w:type="dxa"/>
                <w:trHeight w:val="434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Процент обеспеченности учебниками</w:t>
                  </w:r>
                </w:p>
              </w:tc>
            </w:tr>
            <w:tr w:rsidR="00A55F81" w:rsidRPr="006E586D" w:rsidTr="00C413E1">
              <w:trPr>
                <w:gridAfter w:val="13"/>
                <w:wAfter w:w="725" w:type="dxa"/>
                <w:trHeight w:val="449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1-4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98%</w:t>
                  </w:r>
                </w:p>
              </w:tc>
            </w:tr>
            <w:tr w:rsidR="00A55F81" w:rsidRPr="006E586D" w:rsidTr="00C413E1">
              <w:trPr>
                <w:gridAfter w:val="13"/>
                <w:wAfter w:w="725" w:type="dxa"/>
                <w:trHeight w:val="449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93%</w:t>
                  </w:r>
                </w:p>
              </w:tc>
            </w:tr>
            <w:tr w:rsidR="00A55F81" w:rsidRPr="006E586D" w:rsidTr="00C413E1">
              <w:trPr>
                <w:gridAfter w:val="13"/>
                <w:wAfter w:w="725" w:type="dxa"/>
                <w:trHeight w:val="449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92%</w:t>
                  </w:r>
                </w:p>
              </w:tc>
            </w:tr>
            <w:tr w:rsidR="00A55F81" w:rsidRPr="006E586D" w:rsidTr="00C413E1">
              <w:trPr>
                <w:gridAfter w:val="13"/>
                <w:wAfter w:w="725" w:type="dxa"/>
                <w:trHeight w:val="449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91%</w:t>
                  </w:r>
                </w:p>
              </w:tc>
            </w:tr>
            <w:tr w:rsidR="00A55F81" w:rsidRPr="006E586D" w:rsidTr="00C413E1">
              <w:trPr>
                <w:gridAfter w:val="13"/>
                <w:wAfter w:w="725" w:type="dxa"/>
                <w:trHeight w:val="449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81%</w:t>
                  </w:r>
                </w:p>
              </w:tc>
            </w:tr>
            <w:tr w:rsidR="00A55F81" w:rsidRPr="006E586D" w:rsidTr="00C413E1">
              <w:trPr>
                <w:gridAfter w:val="13"/>
                <w:wAfter w:w="725" w:type="dxa"/>
                <w:trHeight w:val="449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83,7%</w:t>
                  </w:r>
                </w:p>
              </w:tc>
            </w:tr>
            <w:tr w:rsidR="00A55F81" w:rsidRPr="006E586D" w:rsidTr="00C413E1">
              <w:trPr>
                <w:gridAfter w:val="13"/>
                <w:wAfter w:w="725" w:type="dxa"/>
                <w:trHeight w:val="449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81%</w:t>
                  </w:r>
                </w:p>
              </w:tc>
            </w:tr>
            <w:tr w:rsidR="00A55F81" w:rsidRPr="006E586D" w:rsidTr="00C413E1">
              <w:trPr>
                <w:gridAfter w:val="13"/>
                <w:wAfter w:w="725" w:type="dxa"/>
                <w:trHeight w:val="70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86,6%</w:t>
                  </w:r>
                </w:p>
              </w:tc>
            </w:tr>
            <w:tr w:rsidR="00A55F81" w:rsidRPr="006E586D" w:rsidTr="00C413E1">
              <w:trPr>
                <w:gridAfter w:val="13"/>
                <w:wAfter w:w="725" w:type="dxa"/>
                <w:trHeight w:val="449"/>
              </w:trPr>
              <w:tc>
                <w:tcPr>
                  <w:tcW w:w="1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0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5F81" w:rsidRDefault="00A55F81" w:rsidP="000208CF">
                  <w:p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91%</w:t>
                  </w: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402"/>
              </w:trPr>
              <w:tc>
                <w:tcPr>
                  <w:tcW w:w="6634" w:type="dxa"/>
                  <w:gridSpan w:val="18"/>
                  <w:tcBorders>
                    <w:top w:val="single" w:sz="6" w:space="0" w:color="EFEFEF"/>
                    <w:left w:val="single" w:sz="6" w:space="0" w:color="EFEFEF"/>
                    <w:bottom w:val="single" w:sz="6" w:space="0" w:color="EFEFEF"/>
                    <w:right w:val="single" w:sz="6" w:space="0" w:color="EFEFE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5F81" w:rsidRPr="006E586D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6E586D">
                    <w:rPr>
                      <w:rFonts w:ascii="yandex-sans" w:eastAsia="Calibri" w:hAnsi="yandex-sans" w:cs="Times New Roman"/>
                      <w:b/>
                      <w:color w:val="000000"/>
                      <w:sz w:val="24"/>
                      <w:szCs w:val="24"/>
                    </w:rPr>
                    <w:t xml:space="preserve"> Формирование и использование библиотечного фонда</w:t>
                  </w: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255"/>
              </w:trPr>
              <w:tc>
                <w:tcPr>
                  <w:tcW w:w="6634" w:type="dxa"/>
                  <w:gridSpan w:val="18"/>
                  <w:tcBorders>
                    <w:top w:val="single" w:sz="6" w:space="0" w:color="EFEFEF"/>
                    <w:left w:val="single" w:sz="6" w:space="0" w:color="EFEFEF"/>
                    <w:bottom w:val="single" w:sz="6" w:space="0" w:color="000000"/>
                    <w:right w:val="single" w:sz="6" w:space="0" w:color="EFEFE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5F81" w:rsidRPr="006E586D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799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№ строки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Поступило экземпляров за отчетный год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Выбыло экземпляров за отчетный год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 xml:space="preserve">Состоит </w:t>
                  </w:r>
                  <w:proofErr w:type="spellStart"/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экземпля</w:t>
                  </w:r>
                  <w:proofErr w:type="spellEnd"/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- ров на конец отчетного года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255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315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Объем фондов библиотеки – всего (сумма строк 06-09)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1B5FE1" w:rsidRDefault="00A55F81" w:rsidP="000208CF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3505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5755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  <w:t>15970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510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   из него: учебники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3C53C5" w:rsidRDefault="00A55F81" w:rsidP="000208CF">
                  <w:pPr>
                    <w:spacing w:after="0" w:line="240" w:lineRule="auto"/>
                    <w:jc w:val="right"/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  <w:t>3505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5660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  <w:t>7263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315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      учебные пособия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1B5FE1" w:rsidRDefault="00A55F81" w:rsidP="000208CF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336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315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      художественная литература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  <w:t>3</w:t>
                  </w: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BB71BF" w:rsidRDefault="00A55F81" w:rsidP="000208CF">
                  <w:pPr>
                    <w:spacing w:after="0" w:line="240" w:lineRule="auto"/>
                    <w:jc w:val="right"/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8,01</w:t>
                  </w:r>
                  <w:r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315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      справочный материал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  <w:t>12</w:t>
                  </w: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1B5FE1" w:rsidRDefault="00A55F81" w:rsidP="000208CF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  <w:t>192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510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   Из строки 01: печатные издания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1B5FE1" w:rsidRDefault="00A55F81" w:rsidP="000208CF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3505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BB71BF" w:rsidRDefault="00A55F81" w:rsidP="000208CF">
                  <w:pPr>
                    <w:spacing w:after="0" w:line="240" w:lineRule="auto"/>
                    <w:jc w:val="right"/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color w:val="000000"/>
                      <w:sz w:val="24"/>
                      <w:szCs w:val="24"/>
                    </w:rPr>
                    <w:t>5755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5802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315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      аудиовизуальные документы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315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      документы на микроформах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55F81" w:rsidRPr="006E586D" w:rsidTr="00C413E1">
              <w:trPr>
                <w:gridBefore w:val="1"/>
                <w:wBefore w:w="17" w:type="dxa"/>
                <w:trHeight w:val="315"/>
              </w:trPr>
              <w:tc>
                <w:tcPr>
                  <w:tcW w:w="1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      электронные документы</w:t>
                  </w:r>
                </w:p>
              </w:tc>
              <w:tc>
                <w:tcPr>
                  <w:tcW w:w="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center"/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Default="00A55F81" w:rsidP="000208CF">
                  <w:pPr>
                    <w:spacing w:after="0" w:line="240" w:lineRule="auto"/>
                    <w:jc w:val="right"/>
                    <w:rPr>
                      <w:rFonts w:ascii="yandex-sans" w:eastAsia="Calibri" w:hAnsi="yandex-sans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168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55F81" w:rsidRPr="006E586D" w:rsidRDefault="00A55F81" w:rsidP="000208C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713CB3" w:rsidRPr="002C351B" w:rsidRDefault="00713CB3" w:rsidP="00A55F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A55F8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Есть до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ступ для учеников и педагогов к электронным учебным ресурсам.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Материально-техническая база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5F81" w:rsidRDefault="00713CB3" w:rsidP="00A55F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Описание здания школы, приусадебной территории и вспомогательных помещений. </w:t>
            </w:r>
          </w:p>
          <w:p w:rsidR="00713CB3" w:rsidRDefault="00713CB3" w:rsidP="00A55F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Характеристика уровня оснащенности учреждения всем необходимым для организации учебно-воспитательного процесса</w:t>
            </w:r>
            <w:r w:rsidR="003515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</w:t>
            </w:r>
          </w:p>
          <w:p w:rsidR="00351540" w:rsidRPr="002C351B" w:rsidRDefault="00351540" w:rsidP="00A55F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Школа частично оснащена всем необходимым для организации 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учебно-воспитательного процесса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109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Статистическая часть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Показатели деятельности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форме сводной таблицы представить данные, полный перечень которых отражен в приложении 2 к приказу Минобрнауки от 10.12.2013 № 1324, а именно:</w:t>
            </w:r>
          </w:p>
          <w:p w:rsidR="00B01804" w:rsidRDefault="00713CB3" w:rsidP="00EF4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образовательной деятельности: общ</w:t>
            </w:r>
            <w:r w:rsidR="00084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ая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численность учащихся</w:t>
            </w:r>
            <w:r w:rsidR="00EF4A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- 453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; </w:t>
            </w:r>
          </w:p>
          <w:p w:rsidR="00B01804" w:rsidRDefault="00713CB3" w:rsidP="00EF4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детей, проходящих обучение по программам начального</w:t>
            </w:r>
            <w:r w:rsidR="00EF4A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-240чел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основного</w:t>
            </w:r>
            <w:r w:rsidR="00EF4A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- 188 чел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среднего общего образования</w:t>
            </w:r>
            <w:r w:rsidR="00EF4A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25 чел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</w:p>
          <w:p w:rsidR="00B01804" w:rsidRDefault="00713CB3" w:rsidP="00EF4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процент показателей успеваемости</w:t>
            </w:r>
            <w:r w:rsidR="00EF4A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-99,8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</w:p>
          <w:p w:rsidR="00B01804" w:rsidRDefault="00713CB3" w:rsidP="00EF4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средние балы выпускников по </w:t>
            </w:r>
            <w:r w:rsidR="00D10B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ОГЭ </w:t>
            </w:r>
            <w:r w:rsidR="00D10BD1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(по русскому языку </w:t>
            </w:r>
            <w:r w:rsidR="004B58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-по предмету-23,4 , ср. балл- 3,5</w:t>
            </w:r>
            <w:r w:rsidR="00D10B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4B58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; по </w:t>
            </w:r>
            <w:r w:rsidR="00D10BD1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математике</w:t>
            </w:r>
            <w:r w:rsidR="004B58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</w:t>
            </w:r>
            <w:r w:rsidR="00084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20, ср.балл-4,3</w:t>
            </w:r>
            <w:r w:rsidR="004B58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D10BD1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ЕГЭ</w:t>
            </w:r>
            <w:r w:rsidR="00D10BD1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r w:rsidR="004B58B8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 русскому языку </w:t>
            </w:r>
            <w:r w:rsidR="004B58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-по предмету-56,6 , ср. балл- 3,7 ; по </w:t>
            </w:r>
            <w:r w:rsidR="004B58B8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математике</w:t>
            </w:r>
            <w:r w:rsidR="00B0180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базовой – 9,1 , ср. балл -3, математика профильная</w:t>
            </w:r>
            <w:r w:rsidR="004B58B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</w:t>
            </w:r>
            <w:r w:rsidR="00B0180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35,4 , ср. балл-2,8</w:t>
            </w:r>
            <w:r w:rsidR="00D10BD1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</w:p>
          <w:p w:rsidR="00713CB3" w:rsidRPr="002C351B" w:rsidRDefault="00713CB3" w:rsidP="00EF4A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численность выпускников, получивших неудовлетворительные баллы по итогам итогового оценивания</w:t>
            </w:r>
            <w:r w:rsidR="00084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в 9кл 1 </w:t>
            </w:r>
            <w:proofErr w:type="spellStart"/>
            <w:r w:rsidR="00084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уч-ца</w:t>
            </w:r>
            <w:proofErr w:type="spellEnd"/>
            <w:r w:rsidR="00084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оставлена на осень («2» по химии), в 11 </w:t>
            </w:r>
            <w:proofErr w:type="spellStart"/>
            <w:r w:rsidR="00084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="00084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5 учеников получили двойки по основным предметам и по выбору, 1 ученик получил двойку по выбору; 4 ученика  не получили аттестата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0849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 11 класс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713CB3" w:rsidRPr="002C351B" w:rsidRDefault="00713CB3" w:rsidP="00B22C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инфраструктуре: данные о количестве компьютеров</w:t>
            </w:r>
            <w:r w:rsidR="002962A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56, из них 17 ноутбуки;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экземпляров учебной литературы на одного ребенка</w:t>
            </w:r>
            <w:r w:rsidR="00B22CF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-16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наличие электронного документооборота, читального зала в школьной библиотеке ( уровня его оснащенности), общая площадь помещений ОУ.</w:t>
            </w:r>
          </w:p>
        </w:tc>
      </w:tr>
      <w:tr w:rsidR="00713CB3" w:rsidRPr="002C351B" w:rsidTr="00C413E1">
        <w:trPr>
          <w:tblCellSpacing w:w="22" w:type="dxa"/>
        </w:trPr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713CB3" w:rsidP="00713C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C351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Выводы</w:t>
            </w:r>
          </w:p>
        </w:tc>
        <w:tc>
          <w:tcPr>
            <w:tcW w:w="8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CB3" w:rsidRPr="002C351B" w:rsidRDefault="00CE5ACF" w:rsidP="00AB0A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r w:rsidR="00713CB3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еятельность организации </w:t>
            </w:r>
            <w:r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соответствует </w:t>
            </w:r>
            <w:r w:rsidR="00713CB3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актуальным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нормативным требованиям, отмечается</w:t>
            </w:r>
            <w:r w:rsidR="00713CB3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качественное изменение показателей (по сравнению с предыдущим отчетным периодом), достижения и успехи коллектива</w:t>
            </w:r>
            <w:r w:rsidR="00B22CF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удовлетворительном уровне, в</w:t>
            </w:r>
            <w:r w:rsidR="00713CB3" w:rsidRPr="002C351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работе</w:t>
            </w:r>
            <w:r w:rsidR="00B22CF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проблемы связаны с недостаточной материально-технической базой школы, низкой мотивацией </w:t>
            </w:r>
            <w:r w:rsidR="00C261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учащихся в обучении, низкая заинтересованность  педагогов в профессиональном росте </w:t>
            </w:r>
            <w:r w:rsidR="00AB0AC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</w:tbl>
    <w:p w:rsidR="009D517C" w:rsidRPr="002C351B" w:rsidRDefault="009D517C">
      <w:pPr>
        <w:rPr>
          <w:rFonts w:ascii="Times New Roman" w:hAnsi="Times New Roman" w:cs="Times New Roman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Айгунов Абдулкерим Магомедович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9D517C" w:rsidRPr="002C351B" w:rsidSect="00A70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30963">
    <w:multiLevelType w:val="hybridMultilevel"/>
    <w:lvl w:ilvl="0" w:tplc="87822558">
      <w:start w:val="1"/>
      <w:numFmt w:val="decimal"/>
      <w:lvlText w:val="%1."/>
      <w:lvlJc w:val="left"/>
      <w:pPr>
        <w:ind w:left="720" w:hanging="360"/>
      </w:pPr>
    </w:lvl>
    <w:lvl w:ilvl="1" w:tplc="87822558" w:tentative="1">
      <w:start w:val="1"/>
      <w:numFmt w:val="lowerLetter"/>
      <w:lvlText w:val="%2."/>
      <w:lvlJc w:val="left"/>
      <w:pPr>
        <w:ind w:left="1440" w:hanging="360"/>
      </w:pPr>
    </w:lvl>
    <w:lvl w:ilvl="2" w:tplc="87822558" w:tentative="1">
      <w:start w:val="1"/>
      <w:numFmt w:val="lowerRoman"/>
      <w:lvlText w:val="%3."/>
      <w:lvlJc w:val="right"/>
      <w:pPr>
        <w:ind w:left="2160" w:hanging="180"/>
      </w:pPr>
    </w:lvl>
    <w:lvl w:ilvl="3" w:tplc="87822558" w:tentative="1">
      <w:start w:val="1"/>
      <w:numFmt w:val="decimal"/>
      <w:lvlText w:val="%4."/>
      <w:lvlJc w:val="left"/>
      <w:pPr>
        <w:ind w:left="2880" w:hanging="360"/>
      </w:pPr>
    </w:lvl>
    <w:lvl w:ilvl="4" w:tplc="87822558" w:tentative="1">
      <w:start w:val="1"/>
      <w:numFmt w:val="lowerLetter"/>
      <w:lvlText w:val="%5."/>
      <w:lvlJc w:val="left"/>
      <w:pPr>
        <w:ind w:left="3600" w:hanging="360"/>
      </w:pPr>
    </w:lvl>
    <w:lvl w:ilvl="5" w:tplc="87822558" w:tentative="1">
      <w:start w:val="1"/>
      <w:numFmt w:val="lowerRoman"/>
      <w:lvlText w:val="%6."/>
      <w:lvlJc w:val="right"/>
      <w:pPr>
        <w:ind w:left="4320" w:hanging="180"/>
      </w:pPr>
    </w:lvl>
    <w:lvl w:ilvl="6" w:tplc="87822558" w:tentative="1">
      <w:start w:val="1"/>
      <w:numFmt w:val="decimal"/>
      <w:lvlText w:val="%7."/>
      <w:lvlJc w:val="left"/>
      <w:pPr>
        <w:ind w:left="5040" w:hanging="360"/>
      </w:pPr>
    </w:lvl>
    <w:lvl w:ilvl="7" w:tplc="87822558" w:tentative="1">
      <w:start w:val="1"/>
      <w:numFmt w:val="lowerLetter"/>
      <w:lvlText w:val="%8."/>
      <w:lvlJc w:val="left"/>
      <w:pPr>
        <w:ind w:left="5760" w:hanging="360"/>
      </w:pPr>
    </w:lvl>
    <w:lvl w:ilvl="8" w:tplc="878225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62">
    <w:multiLevelType w:val="hybridMultilevel"/>
    <w:lvl w:ilvl="0" w:tplc="28742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F682A78"/>
    <w:multiLevelType w:val="hybridMultilevel"/>
    <w:tmpl w:val="011CD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4B1121"/>
    <w:multiLevelType w:val="hybridMultilevel"/>
    <w:tmpl w:val="A99AF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24377CC"/>
    <w:multiLevelType w:val="hybridMultilevel"/>
    <w:tmpl w:val="283AA4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  <w:rPr>
        <w:rFonts w:cs="Times New Roman"/>
      </w:rPr>
    </w:lvl>
  </w:abstractNum>
  <w:abstractNum w:abstractNumId="3" w15:restartNumberingAfterBreak="0">
    <w:nsid w:val="57E405C8"/>
    <w:multiLevelType w:val="hybridMultilevel"/>
    <w:tmpl w:val="011CD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E963D55"/>
    <w:multiLevelType w:val="hybridMultilevel"/>
    <w:tmpl w:val="5A8C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01B793A"/>
    <w:multiLevelType w:val="multilevel"/>
    <w:tmpl w:val="F50C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5D192B"/>
    <w:multiLevelType w:val="hybridMultilevel"/>
    <w:tmpl w:val="69042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39C0331"/>
    <w:multiLevelType w:val="hybridMultilevel"/>
    <w:tmpl w:val="40381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30962">
    <w:abstractNumId w:val="30962"/>
  </w:num>
  <w:num w:numId="30963">
    <w:abstractNumId w:val="3096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B3"/>
    <w:rsid w:val="00010D9C"/>
    <w:rsid w:val="000208CF"/>
    <w:rsid w:val="00055E2E"/>
    <w:rsid w:val="000622FB"/>
    <w:rsid w:val="0008495A"/>
    <w:rsid w:val="001E63C0"/>
    <w:rsid w:val="001F249C"/>
    <w:rsid w:val="002729E7"/>
    <w:rsid w:val="002962AD"/>
    <w:rsid w:val="002C351B"/>
    <w:rsid w:val="00351540"/>
    <w:rsid w:val="003B413C"/>
    <w:rsid w:val="0044011F"/>
    <w:rsid w:val="004B58B8"/>
    <w:rsid w:val="004D0011"/>
    <w:rsid w:val="005622B8"/>
    <w:rsid w:val="005A617C"/>
    <w:rsid w:val="005E312D"/>
    <w:rsid w:val="00631F31"/>
    <w:rsid w:val="006A6DD9"/>
    <w:rsid w:val="006E58FA"/>
    <w:rsid w:val="00713CB3"/>
    <w:rsid w:val="00763008"/>
    <w:rsid w:val="0077063E"/>
    <w:rsid w:val="00783181"/>
    <w:rsid w:val="007B24C0"/>
    <w:rsid w:val="00830C26"/>
    <w:rsid w:val="008354C4"/>
    <w:rsid w:val="00876562"/>
    <w:rsid w:val="008E1379"/>
    <w:rsid w:val="008F7ABA"/>
    <w:rsid w:val="00973691"/>
    <w:rsid w:val="00990DBB"/>
    <w:rsid w:val="009D517C"/>
    <w:rsid w:val="00A55F81"/>
    <w:rsid w:val="00A70F86"/>
    <w:rsid w:val="00AB0AC4"/>
    <w:rsid w:val="00B01804"/>
    <w:rsid w:val="00B22CFF"/>
    <w:rsid w:val="00C261E0"/>
    <w:rsid w:val="00C335AB"/>
    <w:rsid w:val="00C413E1"/>
    <w:rsid w:val="00C81274"/>
    <w:rsid w:val="00CE029E"/>
    <w:rsid w:val="00CE5ACF"/>
    <w:rsid w:val="00CF6A2D"/>
    <w:rsid w:val="00D10BD1"/>
    <w:rsid w:val="00DC3215"/>
    <w:rsid w:val="00E01CF8"/>
    <w:rsid w:val="00E70831"/>
    <w:rsid w:val="00EF4AD7"/>
    <w:rsid w:val="00F5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945D"/>
  <w15:docId w15:val="{F5CB0C65-FCE1-499F-8DDE-18ABC849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F86"/>
  </w:style>
  <w:style w:type="paragraph" w:styleId="3">
    <w:name w:val="heading 3"/>
    <w:basedOn w:val="a"/>
    <w:link w:val="30"/>
    <w:uiPriority w:val="9"/>
    <w:qFormat/>
    <w:rsid w:val="00713C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3C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713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rsid w:val="007B24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7B24C0"/>
    <w:rPr>
      <w:rFonts w:ascii="Calibri" w:eastAsia="Times New Roman" w:hAnsi="Calibri" w:cs="Times New Roman"/>
      <w:lang w:eastAsia="ru-RU"/>
    </w:rPr>
  </w:style>
  <w:style w:type="character" w:customStyle="1" w:styleId="a4">
    <w:name w:val="Знак Знак"/>
    <w:semiHidden/>
    <w:locked/>
    <w:rsid w:val="007B24C0"/>
    <w:rPr>
      <w:rFonts w:ascii="Arial" w:hAnsi="Arial"/>
      <w:b/>
      <w:i/>
      <w:sz w:val="28"/>
      <w:lang w:val="ru-RU" w:eastAsia="ru-RU" w:bidi="ar-SA"/>
    </w:rPr>
  </w:style>
  <w:style w:type="paragraph" w:customStyle="1" w:styleId="2">
    <w:name w:val="Без интервала2"/>
    <w:rsid w:val="000849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Знак Знак"/>
    <w:semiHidden/>
    <w:locked/>
    <w:rsid w:val="0008495A"/>
    <w:rPr>
      <w:rFonts w:ascii="Arial" w:hAnsi="Arial"/>
      <w:b/>
      <w:i/>
      <w:sz w:val="28"/>
      <w:lang w:val="ru-RU" w:eastAsia="ru-RU" w:bidi="ar-SA"/>
    </w:rPr>
  </w:style>
  <w:style w:type="paragraph" w:customStyle="1" w:styleId="p2">
    <w:name w:val="p2"/>
    <w:basedOn w:val="a"/>
    <w:rsid w:val="00CE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rsid w:val="00CE0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Заголовок Знак"/>
    <w:link w:val="a7"/>
    <w:locked/>
    <w:rsid w:val="008354C4"/>
    <w:rPr>
      <w:rFonts w:ascii="Calibri" w:hAnsi="Calibri"/>
      <w:b/>
      <w:sz w:val="24"/>
    </w:rPr>
  </w:style>
  <w:style w:type="paragraph" w:styleId="a7">
    <w:name w:val="Title"/>
    <w:basedOn w:val="a"/>
    <w:link w:val="a6"/>
    <w:qFormat/>
    <w:rsid w:val="008354C4"/>
    <w:pPr>
      <w:spacing w:after="0" w:line="240" w:lineRule="auto"/>
      <w:jc w:val="center"/>
    </w:pPr>
    <w:rPr>
      <w:rFonts w:ascii="Calibri" w:hAnsi="Calibri"/>
      <w:b/>
      <w:sz w:val="24"/>
    </w:rPr>
  </w:style>
  <w:style w:type="character" w:customStyle="1" w:styleId="10">
    <w:name w:val="Заголовок Знак1"/>
    <w:basedOn w:val="a0"/>
    <w:uiPriority w:val="10"/>
    <w:rsid w:val="00835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1">
    <w:name w:val="Основной текст 21"/>
    <w:basedOn w:val="a"/>
    <w:rsid w:val="008354C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808670129" Type="http://schemas.openxmlformats.org/officeDocument/2006/relationships/footnotes" Target="footnotes.xml"/><Relationship Id="rId502883081" Type="http://schemas.openxmlformats.org/officeDocument/2006/relationships/endnotes" Target="endnotes.xml"/><Relationship Id="rId579315671" Type="http://schemas.openxmlformats.org/officeDocument/2006/relationships/comments" Target="comments.xml"/><Relationship Id="rId286900996" Type="http://schemas.microsoft.com/office/2011/relationships/commentsExtended" Target="commentsExtended.xml"/><Relationship Id="rId43375782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OovAK7qECMWkiroP2A580IQp9zo=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</SignatureValue>
  <KeyInfo>
    <X509Data>
      <X509Certificate>MIIFijCCA3ICFGmuXN4bNSDagNvjEsKHZo/19nxVMA0GCSqGSIb3DQEBCwUAMIGQ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08670129"/>
            <mdssi:RelationshipReference SourceId="rId502883081"/>
            <mdssi:RelationshipReference SourceId="rId579315671"/>
            <mdssi:RelationshipReference SourceId="rId286900996"/>
            <mdssi:RelationshipReference SourceId="rId433757825"/>
          </Transform>
          <Transform Algorithm="http://www.w3.org/TR/2001/REC-xml-c14n-20010315"/>
        </Transforms>
        <DigestMethod Algorithm="http://www.w3.org/2000/09/xmldsig#sha1"/>
        <DigestValue>ALufFVyxGAMvaQui5Ivb3a4Gu7Q=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qLZGeXQ5GEgmtzsVhOZ6uQJwdRo=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FRfnourE/v6wuSA8VuHKBNJsQvA=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hFprjhXWzDM2rTbX9wFSmLAibVo=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ITw1vfeeHciljgn+o7FH0P3BBIU=</DigestValue>
      </Reference>
      <Reference URI="/word/styles.xml?ContentType=application/vnd.openxmlformats-officedocument.wordprocessingml.styles+xml">
        <DigestMethod Algorithm="http://www.w3.org/2000/09/xmldsig#sha1"/>
        <DigestValue>DGwqCVwyEOsAc7z1v0opG5/wTCg=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9x1Y3WjJNhMpls1DEuNfR/uzSBA=</DigestValue>
      </Reference>
    </Manifest>
    <SignatureProperties>
      <SignatureProperty Id="idSignatureTime" Target="#idPackageSignature">
        <mdssi:SignatureTime>
          <mdssi:Format>YYYY-MM-DDThh:mm:ssTZD</mdssi:Format>
          <mdssi:Value>2021-04-21T06:48:56Z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F5C4A-C714-4219-97A4-7867D184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2658</Words>
  <Characters>15152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eyakovlev</dc:creator>
  <cp:lastModifiedBy>zumru</cp:lastModifiedBy>
  <cp:revision>21</cp:revision>
  <cp:lastPrinted>2019-06-21T08:57:00Z</cp:lastPrinted>
  <dcterms:created xsi:type="dcterms:W3CDTF">2019-06-21T09:55:00Z</dcterms:created>
  <dcterms:modified xsi:type="dcterms:W3CDTF">2019-07-15T10:49:00Z</dcterms:modified>
</cp:coreProperties>
</file>